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653BE" w14:textId="0D256E23" w:rsidR="005229C4" w:rsidRPr="005229C4" w:rsidRDefault="005229C4" w:rsidP="005229C4">
      <w:pPr>
        <w:widowControl w:val="0"/>
        <w:spacing w:before="0" w:line="240" w:lineRule="auto"/>
        <w:ind w:left="0" w:firstLine="0"/>
        <w:jc w:val="right"/>
        <w:rPr>
          <w:rFonts w:ascii="TimesNewRomanPS-BoldMT" w:hAnsi="TimesNewRomanPS-BoldMT" w:cs="Courier New"/>
          <w:b/>
          <w:bCs/>
          <w:color w:val="000000"/>
          <w:sz w:val="24"/>
          <w:szCs w:val="24"/>
          <w:lang w:eastAsia="pl-PL"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sz w:val="24"/>
          <w:szCs w:val="24"/>
          <w:lang w:eastAsia="pl-PL" w:bidi="pl-PL"/>
        </w:rPr>
        <w:t>ZAŁĄCZNIK DO SWZ</w:t>
      </w:r>
    </w:p>
    <w:p w14:paraId="18776ACE" w14:textId="77777777" w:rsidR="005229C4" w:rsidRPr="005229C4" w:rsidRDefault="005229C4" w:rsidP="005229C4">
      <w:pPr>
        <w:widowControl w:val="0"/>
        <w:spacing w:before="0" w:line="240" w:lineRule="auto"/>
        <w:ind w:left="0" w:firstLine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u w:val="single"/>
          <w:lang w:eastAsia="pl-PL"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sz w:val="24"/>
          <w:szCs w:val="24"/>
          <w:lang w:eastAsia="pl-PL" w:bidi="pl-PL"/>
        </w:rPr>
        <w:br/>
      </w:r>
    </w:p>
    <w:p w14:paraId="38491EF4" w14:textId="77777777" w:rsidR="005229C4" w:rsidRPr="005229C4" w:rsidRDefault="005229C4" w:rsidP="005229C4">
      <w:pPr>
        <w:widowControl w:val="0"/>
        <w:spacing w:before="0" w:line="240" w:lineRule="auto"/>
        <w:ind w:left="0" w:firstLine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lang w:eastAsia="pl-PL" w:bidi="pl-PL"/>
        </w:rPr>
      </w:pPr>
    </w:p>
    <w:p w14:paraId="6835405E" w14:textId="77777777" w:rsidR="005229C4" w:rsidRPr="005229C4" w:rsidRDefault="005229C4" w:rsidP="005229C4">
      <w:pPr>
        <w:widowControl w:val="0"/>
        <w:spacing w:before="0" w:line="240" w:lineRule="auto"/>
        <w:ind w:left="0" w:firstLine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lang w:eastAsia="pl-PL" w:bidi="pl-PL"/>
        </w:rPr>
      </w:pPr>
    </w:p>
    <w:p w14:paraId="5DF34C29" w14:textId="2A1F4613" w:rsidR="005229C4" w:rsidRPr="005229C4" w:rsidRDefault="005229C4" w:rsidP="005229C4">
      <w:pPr>
        <w:widowControl w:val="0"/>
        <w:spacing w:before="0" w:line="240" w:lineRule="auto"/>
        <w:ind w:left="0" w:firstLine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lang w:eastAsia="pl-PL"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lang w:eastAsia="pl-PL" w:bidi="pl-PL"/>
        </w:rPr>
        <w:t xml:space="preserve">PAKIET </w:t>
      </w:r>
      <w:r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lang w:eastAsia="pl-PL" w:bidi="pl-PL"/>
        </w:rPr>
        <w:t>2</w:t>
      </w:r>
    </w:p>
    <w:p w14:paraId="59BD9DF4" w14:textId="77777777" w:rsidR="005229C4" w:rsidRPr="005229C4" w:rsidRDefault="005229C4" w:rsidP="005229C4">
      <w:pPr>
        <w:widowControl w:val="0"/>
        <w:spacing w:before="0" w:line="240" w:lineRule="auto"/>
        <w:ind w:left="0" w:firstLine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48"/>
          <w:szCs w:val="36"/>
          <w:lang w:eastAsia="pl-PL"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sz w:val="48"/>
          <w:szCs w:val="36"/>
          <w:lang w:eastAsia="pl-PL" w:bidi="pl-PL"/>
        </w:rPr>
        <w:t>SPECYFIKACJA TECHNICZNA</w:t>
      </w:r>
    </w:p>
    <w:p w14:paraId="5A618A68" w14:textId="77777777" w:rsidR="005229C4" w:rsidRPr="005229C4" w:rsidRDefault="005229C4" w:rsidP="005229C4">
      <w:pPr>
        <w:widowControl w:val="0"/>
        <w:spacing w:before="0" w:line="252" w:lineRule="auto"/>
        <w:ind w:left="0" w:firstLine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48"/>
          <w:szCs w:val="36"/>
          <w:lang w:eastAsia="pl-PL"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sz w:val="48"/>
          <w:szCs w:val="36"/>
          <w:lang w:eastAsia="pl-PL" w:bidi="pl-PL"/>
        </w:rPr>
        <w:t>(szczegółowy opis przedmiotu zamówienia)</w:t>
      </w:r>
    </w:p>
    <w:p w14:paraId="6B079FC8" w14:textId="77777777" w:rsidR="005229C4" w:rsidRPr="005229C4" w:rsidRDefault="005229C4" w:rsidP="005229C4">
      <w:pPr>
        <w:widowControl w:val="0"/>
        <w:spacing w:before="0" w:line="240" w:lineRule="auto"/>
        <w:ind w:left="0" w:firstLine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36"/>
          <w:szCs w:val="36"/>
          <w:lang w:eastAsia="pl-PL" w:bidi="pl-PL"/>
        </w:rPr>
      </w:pPr>
    </w:p>
    <w:p w14:paraId="1E8999FE" w14:textId="77777777" w:rsidR="005229C4" w:rsidRPr="005229C4" w:rsidRDefault="005229C4" w:rsidP="005229C4">
      <w:pPr>
        <w:widowControl w:val="0"/>
        <w:spacing w:before="0" w:line="240" w:lineRule="auto"/>
        <w:ind w:left="0" w:firstLine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36"/>
          <w:szCs w:val="36"/>
          <w:lang w:eastAsia="pl-PL" w:bidi="pl-PL"/>
        </w:rPr>
      </w:pPr>
    </w:p>
    <w:p w14:paraId="1FE57320" w14:textId="77777777" w:rsidR="005229C4" w:rsidRPr="005229C4" w:rsidRDefault="005229C4" w:rsidP="005229C4">
      <w:pPr>
        <w:widowControl w:val="0"/>
        <w:spacing w:before="0" w:line="240" w:lineRule="auto"/>
        <w:ind w:left="0" w:firstLine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36"/>
          <w:szCs w:val="36"/>
          <w:lang w:eastAsia="pl-PL" w:bidi="pl-PL"/>
        </w:rPr>
      </w:pPr>
    </w:p>
    <w:p w14:paraId="407E61E6" w14:textId="7823EC71" w:rsidR="005229C4" w:rsidRPr="005229C4" w:rsidRDefault="005229C4" w:rsidP="005229C4">
      <w:pPr>
        <w:widowControl w:val="0"/>
        <w:spacing w:before="0" w:line="240" w:lineRule="auto"/>
        <w:ind w:left="0" w:firstLine="0"/>
        <w:jc w:val="left"/>
        <w:rPr>
          <w:rFonts w:ascii="TimesNewRomanPSMT" w:eastAsia="Courier New" w:hAnsi="TimesNewRomanPSMT" w:cs="Courier New"/>
          <w:color w:val="000000"/>
          <w:sz w:val="24"/>
          <w:szCs w:val="24"/>
          <w:lang w:eastAsia="pl-PL"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sz w:val="36"/>
          <w:szCs w:val="36"/>
          <w:lang w:eastAsia="pl-PL" w:bidi="pl-PL"/>
        </w:rPr>
        <w:br/>
      </w:r>
      <w:r w:rsidRPr="005229C4">
        <w:rPr>
          <w:rFonts w:ascii="TimesNewRomanPSMT" w:eastAsia="Courier New" w:hAnsi="TimesNewRomanPSMT" w:cs="Courier New"/>
          <w:color w:val="000000"/>
          <w:sz w:val="24"/>
          <w:szCs w:val="24"/>
          <w:lang w:eastAsia="pl-PL" w:bidi="pl-PL"/>
        </w:rPr>
        <w:t>Specyfikacja techniczna sprzętu komputerowego i oprogramowania zawiera opis przedmiotu zamówienia składający się z części opisanych w poszczególnych załącznikach</w:t>
      </w:r>
      <w:r w:rsidRPr="005229C4">
        <w:rPr>
          <w:rFonts w:ascii="TimesNewRomanPS-BoldMT" w:eastAsia="Courier New" w:hAnsi="TimesNewRomanPS-BoldMT" w:cs="Courier New"/>
          <w:b/>
          <w:bCs/>
          <w:color w:val="000000"/>
          <w:sz w:val="24"/>
          <w:szCs w:val="24"/>
          <w:lang w:eastAsia="pl-PL" w:bidi="pl-PL"/>
        </w:rPr>
        <w:t>.</w:t>
      </w:r>
      <w:r w:rsidRPr="005229C4">
        <w:rPr>
          <w:rFonts w:ascii="TimesNewRomanPS-BoldMT" w:eastAsia="Courier New" w:hAnsi="TimesNewRomanPS-BoldMT" w:cs="Courier New"/>
          <w:b/>
          <w:bCs/>
          <w:color w:val="000000"/>
          <w:sz w:val="24"/>
          <w:szCs w:val="24"/>
          <w:lang w:eastAsia="pl-PL" w:bidi="pl-PL"/>
        </w:rPr>
        <w:br/>
      </w:r>
      <w:r w:rsidRPr="005229C4">
        <w:rPr>
          <w:rFonts w:ascii="TimesNewRomanPSMT" w:eastAsia="Courier New" w:hAnsi="TimesNewRomanPSMT" w:cs="Courier New"/>
          <w:color w:val="000000"/>
          <w:sz w:val="24"/>
          <w:szCs w:val="24"/>
          <w:lang w:eastAsia="pl-PL" w:bidi="pl-PL"/>
        </w:rPr>
        <w:t>W niniejszej Specyfikacji Technicznej opisane są szczegółowo parametry techniczne</w:t>
      </w:r>
      <w:r w:rsidRPr="005229C4">
        <w:rPr>
          <w:rFonts w:ascii="TimesNewRomanPSMT" w:eastAsia="Courier New" w:hAnsi="TimesNewRomanPSMT" w:cs="Courier New"/>
          <w:color w:val="000000"/>
          <w:sz w:val="24"/>
          <w:szCs w:val="24"/>
          <w:lang w:eastAsia="pl-PL" w:bidi="pl-PL"/>
        </w:rPr>
        <w:br/>
        <w:t xml:space="preserve">zamawianego sprzętu i oprogramowania, tj.: </w:t>
      </w:r>
      <w:r>
        <w:rPr>
          <w:rFonts w:ascii="TimesNewRomanPSMT" w:eastAsia="Courier New" w:hAnsi="TimesNewRomanPSMT" w:cs="Courier New"/>
          <w:color w:val="000000"/>
          <w:sz w:val="24"/>
          <w:szCs w:val="24"/>
          <w:lang w:eastAsia="pl-PL" w:bidi="pl-PL"/>
        </w:rPr>
        <w:t>notebooki</w:t>
      </w:r>
      <w:r w:rsidRPr="005229C4">
        <w:rPr>
          <w:rFonts w:ascii="TimesNewRomanPSMT" w:eastAsia="Courier New" w:hAnsi="TimesNewRomanPSMT" w:cs="Courier New"/>
          <w:color w:val="000000"/>
          <w:sz w:val="24"/>
          <w:szCs w:val="24"/>
          <w:lang w:eastAsia="pl-PL" w:bidi="pl-PL"/>
        </w:rPr>
        <w:t xml:space="preserve">, </w:t>
      </w:r>
      <w:r>
        <w:rPr>
          <w:rFonts w:ascii="TimesNewRomanPSMT" w:eastAsia="Courier New" w:hAnsi="TimesNewRomanPSMT" w:cs="Courier New"/>
          <w:color w:val="000000"/>
          <w:sz w:val="24"/>
          <w:szCs w:val="24"/>
          <w:lang w:eastAsia="pl-PL" w:bidi="pl-PL"/>
        </w:rPr>
        <w:t>dyski</w:t>
      </w:r>
      <w:r w:rsidRPr="005229C4">
        <w:rPr>
          <w:rFonts w:ascii="TimesNewRomanPSMT" w:eastAsia="Courier New" w:hAnsi="TimesNewRomanPSMT" w:cs="Courier New"/>
          <w:color w:val="000000"/>
          <w:sz w:val="24"/>
          <w:szCs w:val="24"/>
          <w:lang w:eastAsia="pl-PL" w:bidi="pl-PL"/>
        </w:rPr>
        <w:t xml:space="preserve">, </w:t>
      </w:r>
      <w:r>
        <w:rPr>
          <w:rFonts w:ascii="TimesNewRomanPSMT" w:eastAsia="Courier New" w:hAnsi="TimesNewRomanPSMT" w:cs="Courier New"/>
          <w:color w:val="000000"/>
          <w:sz w:val="24"/>
          <w:szCs w:val="24"/>
          <w:lang w:eastAsia="pl-PL" w:bidi="pl-PL"/>
        </w:rPr>
        <w:t>tablety</w:t>
      </w:r>
      <w:r w:rsidRPr="005229C4">
        <w:rPr>
          <w:rFonts w:ascii="TimesNewRomanPSMT" w:eastAsia="Courier New" w:hAnsi="TimesNewRomanPSMT" w:cs="Courier New"/>
          <w:color w:val="000000"/>
          <w:sz w:val="24"/>
          <w:szCs w:val="24"/>
          <w:lang w:eastAsia="pl-PL" w:bidi="pl-PL"/>
        </w:rPr>
        <w:t>,</w:t>
      </w:r>
      <w:r>
        <w:rPr>
          <w:rFonts w:ascii="TimesNewRomanPSMT" w:eastAsia="Courier New" w:hAnsi="TimesNewRomanPSMT" w:cs="Courier New"/>
          <w:color w:val="000000"/>
          <w:sz w:val="24"/>
          <w:szCs w:val="24"/>
          <w:lang w:eastAsia="pl-PL" w:bidi="pl-PL"/>
        </w:rPr>
        <w:t xml:space="preserve"> karty SD, oprogramowanie</w:t>
      </w:r>
      <w:r w:rsidRPr="005229C4">
        <w:rPr>
          <w:rFonts w:ascii="TimesNewRomanPSMT" w:eastAsia="Courier New" w:hAnsi="TimesNewRomanPSMT" w:cs="Courier New"/>
          <w:color w:val="000000"/>
          <w:sz w:val="24"/>
          <w:szCs w:val="24"/>
          <w:lang w:eastAsia="pl-PL" w:bidi="pl-PL"/>
        </w:rPr>
        <w:t>.</w:t>
      </w:r>
      <w:r w:rsidRPr="005229C4">
        <w:rPr>
          <w:rFonts w:ascii="TimesNewRomanPSMT" w:eastAsia="Courier New" w:hAnsi="TimesNewRomanPSMT" w:cs="Courier New"/>
          <w:color w:val="000000"/>
          <w:sz w:val="24"/>
          <w:szCs w:val="24"/>
          <w:lang w:eastAsia="pl-PL" w:bidi="pl-PL"/>
        </w:rPr>
        <w:br/>
        <w:t>Na każdym załączniku Specyfikacji Technicznej wskazano również miejsce dostawy oraz osobę zainteresowaną zakupem.</w:t>
      </w:r>
    </w:p>
    <w:p w14:paraId="542FCF3F" w14:textId="5D01AD91" w:rsidR="005229C4" w:rsidRPr="00DB659D" w:rsidRDefault="005229C4" w:rsidP="005229C4">
      <w:pPr>
        <w:widowControl w:val="0"/>
        <w:spacing w:before="0" w:line="240" w:lineRule="auto"/>
        <w:ind w:left="0" w:firstLine="0"/>
        <w:jc w:val="left"/>
        <w:rPr>
          <w:rFonts w:ascii="TimesNewRomanPS-BoldMT" w:eastAsia="Courier New" w:hAnsi="TimesNewRomanPS-BoldMT" w:cs="Courier New"/>
          <w:b/>
          <w:bCs/>
          <w:color w:val="000000"/>
          <w:sz w:val="24"/>
          <w:szCs w:val="24"/>
          <w:lang w:eastAsia="pl-PL" w:bidi="pl-PL"/>
        </w:rPr>
        <w:sectPr w:rsidR="005229C4" w:rsidRPr="00DB659D" w:rsidSect="00CE24A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229C4">
        <w:rPr>
          <w:rFonts w:ascii="TimesNewRomanPSMT" w:eastAsia="Courier New" w:hAnsi="TimesNewRomanPSMT" w:cs="Courier New"/>
          <w:color w:val="000000"/>
          <w:sz w:val="24"/>
          <w:szCs w:val="24"/>
          <w:lang w:eastAsia="pl-PL" w:bidi="pl-PL"/>
        </w:rPr>
        <w:br/>
        <w:t xml:space="preserve">Wykonawca jest zobowiązany załączyć do oferty wykaz cen wszystkich części oferowanego sprzętu opisanego w załącznikach od </w:t>
      </w:r>
      <w:r w:rsidRPr="005229C4">
        <w:rPr>
          <w:rFonts w:ascii="TimesNewRomanPS-BoldMT" w:eastAsia="Courier New" w:hAnsi="TimesNewRomanPS-BoldMT" w:cs="Courier New"/>
          <w:b/>
          <w:bCs/>
          <w:color w:val="000000"/>
          <w:sz w:val="24"/>
          <w:szCs w:val="24"/>
          <w:lang w:eastAsia="pl-PL" w:bidi="pl-PL"/>
        </w:rPr>
        <w:t xml:space="preserve">1 do </w:t>
      </w:r>
      <w:r w:rsidR="007F4DE9">
        <w:rPr>
          <w:rFonts w:ascii="TimesNewRomanPS-BoldMT" w:eastAsia="Courier New" w:hAnsi="TimesNewRomanPS-BoldMT" w:cs="Courier New"/>
          <w:b/>
          <w:bCs/>
          <w:color w:val="000000"/>
          <w:sz w:val="24"/>
          <w:szCs w:val="24"/>
          <w:lang w:eastAsia="pl-PL" w:bidi="pl-PL"/>
        </w:rPr>
        <w:t>25</w:t>
      </w:r>
      <w:r w:rsidR="00DB659D">
        <w:rPr>
          <w:rFonts w:ascii="TimesNewRomanPS-BoldMT" w:eastAsia="Courier New" w:hAnsi="TimesNewRomanPS-BoldMT" w:cs="Courier New"/>
          <w:b/>
          <w:bCs/>
          <w:color w:val="000000"/>
          <w:sz w:val="24"/>
          <w:szCs w:val="24"/>
          <w:lang w:eastAsia="pl-PL" w:bidi="pl-PL"/>
        </w:rPr>
        <w:t xml:space="preserve"> </w:t>
      </w:r>
      <w:r w:rsidRPr="005229C4">
        <w:rPr>
          <w:rFonts w:ascii="TimesNewRomanPSMT" w:eastAsia="Courier New" w:hAnsi="TimesNewRomanPSMT" w:cs="Courier New"/>
          <w:color w:val="000000"/>
          <w:sz w:val="24"/>
          <w:szCs w:val="24"/>
          <w:lang w:eastAsia="pl-PL" w:bidi="pl-PL"/>
        </w:rPr>
        <w:t>sporządzony w formie tabelarycznej wypełniony według wzoru podanego przez Zamawiającego</w:t>
      </w:r>
      <w:r>
        <w:rPr>
          <w:rFonts w:ascii="TimesNewRomanPSMT" w:eastAsia="Courier New" w:hAnsi="TimesNewRomanPSMT" w:cs="Courier New"/>
          <w:color w:val="000000"/>
          <w:sz w:val="24"/>
          <w:szCs w:val="24"/>
          <w:lang w:eastAsia="pl-PL" w:bidi="pl-PL"/>
        </w:rPr>
        <w:t>.</w:t>
      </w:r>
    </w:p>
    <w:p w14:paraId="5B19B368" w14:textId="16FDAC24" w:rsidR="005C0F10" w:rsidRDefault="005C0F10" w:rsidP="006B1CC6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lastRenderedPageBreak/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1</w:t>
      </w:r>
      <w:r w:rsidRPr="00D975FF">
        <w:rPr>
          <w:rFonts w:ascii="Arial" w:hAnsi="Arial" w:cs="Arial"/>
          <w:b/>
        </w:rPr>
        <w:fldChar w:fldCharType="end"/>
      </w:r>
    </w:p>
    <w:p w14:paraId="7705E56D" w14:textId="77777777" w:rsidR="002D0FEB" w:rsidRPr="002D0FEB" w:rsidRDefault="002D0FEB" w:rsidP="004C5F45">
      <w:pPr>
        <w:widowControl w:val="0"/>
        <w:suppressAutoHyphens/>
        <w:autoSpaceDE w:val="0"/>
        <w:spacing w:before="0" w:line="240" w:lineRule="auto"/>
        <w:ind w:left="0" w:firstLine="0"/>
        <w:jc w:val="left"/>
        <w:rPr>
          <w:rFonts w:ascii="Arial" w:eastAsia="Arial" w:hAnsi="Arial" w:cs="Arial"/>
          <w:b/>
          <w:lang w:eastAsia="hi-IN" w:bidi="hi-IN"/>
        </w:rPr>
      </w:pPr>
      <w:r w:rsidRPr="002D0FEB">
        <w:rPr>
          <w:rFonts w:ascii="Arial" w:eastAsia="Arial" w:hAnsi="Arial" w:cs="Arial"/>
          <w:b/>
          <w:lang w:eastAsia="hi-IN" w:bidi="hi-IN"/>
        </w:rPr>
        <w:t xml:space="preserve">Instytut Transportu </w:t>
      </w:r>
    </w:p>
    <w:p w14:paraId="383F8155" w14:textId="77777777" w:rsidR="002D0FEB" w:rsidRPr="002D0FEB" w:rsidRDefault="002D0FEB" w:rsidP="004C5F45">
      <w:pPr>
        <w:widowControl w:val="0"/>
        <w:suppressAutoHyphens/>
        <w:autoSpaceDE w:val="0"/>
        <w:spacing w:before="0" w:line="240" w:lineRule="auto"/>
        <w:ind w:left="0" w:firstLine="0"/>
        <w:jc w:val="left"/>
        <w:rPr>
          <w:rFonts w:ascii="Arial" w:eastAsia="Arial" w:hAnsi="Arial" w:cs="Arial"/>
          <w:b/>
          <w:lang w:eastAsia="hi-IN" w:bidi="hi-IN"/>
        </w:rPr>
      </w:pPr>
      <w:r w:rsidRPr="002D0FEB">
        <w:rPr>
          <w:rFonts w:ascii="Arial" w:eastAsia="Arial" w:hAnsi="Arial" w:cs="Arial"/>
          <w:b/>
          <w:lang w:eastAsia="hi-IN" w:bidi="hi-IN"/>
        </w:rPr>
        <w:t>ul. Piotrowo 3, 61-139 Poznań</w:t>
      </w:r>
    </w:p>
    <w:p w14:paraId="775161BB" w14:textId="77777777" w:rsidR="002D0FEB" w:rsidRPr="002D0FEB" w:rsidRDefault="002D0FEB" w:rsidP="004C5F45">
      <w:pPr>
        <w:widowControl w:val="0"/>
        <w:suppressAutoHyphens/>
        <w:autoSpaceDE w:val="0"/>
        <w:spacing w:before="0" w:line="240" w:lineRule="auto"/>
        <w:ind w:left="0" w:firstLine="0"/>
        <w:jc w:val="left"/>
        <w:rPr>
          <w:rFonts w:ascii="Arial" w:eastAsia="Arial" w:hAnsi="Arial" w:cs="Arial"/>
          <w:sz w:val="18"/>
          <w:szCs w:val="18"/>
          <w:lang w:eastAsia="hi-IN" w:bidi="hi-IN"/>
        </w:rPr>
      </w:pPr>
      <w:r w:rsidRPr="002D0FEB">
        <w:rPr>
          <w:rFonts w:ascii="Arial" w:eastAsia="Arial" w:hAnsi="Arial" w:cs="Arial"/>
          <w:sz w:val="18"/>
          <w:szCs w:val="18"/>
          <w:lang w:eastAsia="hi-IN" w:bidi="hi-IN"/>
        </w:rPr>
        <w:t>nazwa jednostki zamawiającej, adres</w:t>
      </w:r>
    </w:p>
    <w:p w14:paraId="337BFABC" w14:textId="77777777" w:rsidR="002D0FEB" w:rsidRPr="002D0FEB" w:rsidRDefault="002D0FEB" w:rsidP="004C5F45">
      <w:pPr>
        <w:widowControl w:val="0"/>
        <w:suppressAutoHyphens/>
        <w:autoSpaceDE w:val="0"/>
        <w:spacing w:before="0" w:line="240" w:lineRule="auto"/>
        <w:ind w:left="0" w:firstLine="0"/>
        <w:jc w:val="left"/>
        <w:rPr>
          <w:rFonts w:ascii="Arial" w:eastAsia="Arial" w:hAnsi="Arial" w:cs="Arial"/>
          <w:sz w:val="18"/>
          <w:szCs w:val="18"/>
          <w:lang w:eastAsia="hi-IN" w:bidi="hi-IN"/>
        </w:rPr>
      </w:pPr>
    </w:p>
    <w:p w14:paraId="0825BB25" w14:textId="343A51EB" w:rsidR="002D0FEB" w:rsidRPr="004C5F45" w:rsidRDefault="002D0FEB" w:rsidP="004C5F45">
      <w:pPr>
        <w:widowControl w:val="0"/>
        <w:suppressAutoHyphens/>
        <w:autoSpaceDE w:val="0"/>
        <w:spacing w:before="0" w:line="240" w:lineRule="auto"/>
        <w:ind w:left="0" w:firstLine="0"/>
        <w:jc w:val="left"/>
        <w:rPr>
          <w:rFonts w:ascii="Arial" w:eastAsia="Arial" w:hAnsi="Arial" w:cs="Arial"/>
          <w:bCs/>
          <w:sz w:val="20"/>
          <w:szCs w:val="20"/>
          <w:lang w:eastAsia="hi-IN" w:bidi="hi-IN"/>
        </w:rPr>
      </w:pPr>
      <w:r w:rsidRPr="002D0FEB">
        <w:rPr>
          <w:rFonts w:ascii="Arial" w:eastAsia="Arial" w:hAnsi="Arial" w:cs="Arial"/>
          <w:bCs/>
          <w:sz w:val="20"/>
          <w:szCs w:val="20"/>
          <w:lang w:eastAsia="hi-IN" w:bidi="hi-IN"/>
        </w:rPr>
        <w:t>Jeden notebook o parametrach:</w:t>
      </w:r>
    </w:p>
    <w:tbl>
      <w:tblPr>
        <w:tblStyle w:val="Tabela-Siatka1"/>
        <w:tblW w:w="5000" w:type="pct"/>
        <w:tblInd w:w="-5" w:type="dxa"/>
        <w:tblLook w:val="04A0" w:firstRow="1" w:lastRow="0" w:firstColumn="1" w:lastColumn="0" w:noHBand="0" w:noVBand="1"/>
      </w:tblPr>
      <w:tblGrid>
        <w:gridCol w:w="2719"/>
        <w:gridCol w:w="6343"/>
      </w:tblGrid>
      <w:tr w:rsidR="002D0FEB" w:rsidRPr="002D0FEB" w14:paraId="4C6EDBC4" w14:textId="77777777" w:rsidTr="004C5F45">
        <w:trPr>
          <w:tblHeader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91D36" w14:textId="77777777" w:rsidR="002D0FEB" w:rsidRPr="002D0FEB" w:rsidRDefault="002D0FEB" w:rsidP="002D0FEB">
            <w:pPr>
              <w:widowControl w:val="0"/>
              <w:suppressAutoHyphens/>
              <w:autoSpaceDE w:val="0"/>
              <w:spacing w:after="120" w:line="240" w:lineRule="auto"/>
              <w:ind w:left="0" w:firstLine="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20"/>
                <w:szCs w:val="20"/>
                <w:lang w:eastAsia="hi-IN" w:bidi="hi-IN"/>
              </w:rPr>
              <w:t>WYSZCZEGÓLNIENIE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25EE1" w14:textId="77777777" w:rsidR="002D0FEB" w:rsidRPr="002D0FEB" w:rsidRDefault="002D0FEB" w:rsidP="002D0FEB">
            <w:pPr>
              <w:widowControl w:val="0"/>
              <w:suppressAutoHyphens/>
              <w:autoSpaceDE w:val="0"/>
              <w:spacing w:after="120" w:line="240" w:lineRule="auto"/>
              <w:ind w:left="0" w:firstLine="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20"/>
                <w:szCs w:val="20"/>
                <w:lang w:eastAsia="hi-IN" w:bidi="hi-IN"/>
              </w:rPr>
              <w:t>WYMAGANIA</w:t>
            </w:r>
          </w:p>
        </w:tc>
      </w:tr>
      <w:tr w:rsidR="002D0FEB" w:rsidRPr="002D0FEB" w14:paraId="308B11C1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1DBF9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jc w:val="left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Procesor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0BD45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wynik w teście Geekbench 6 multi-core Score nie mniejszy niż 22200 punktów,</w:t>
            </w:r>
          </w:p>
          <w:p w14:paraId="4BB9C36D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wynik w teście Geekbench 6 Single-Core Score nie mniejszy niż 3800 punktów,</w:t>
            </w:r>
          </w:p>
        </w:tc>
      </w:tr>
      <w:tr w:rsidR="002D0FEB" w:rsidRPr="002D0FEB" w14:paraId="18E697E1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4E04B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jc w:val="left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Pamięć RAM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D8C84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minimum 24 GB, nie więcej niż 48 GB,</w:t>
            </w:r>
          </w:p>
          <w:p w14:paraId="4E5473AD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zamontowana przez producenta notebooka,</w:t>
            </w:r>
          </w:p>
        </w:tc>
      </w:tr>
      <w:tr w:rsidR="002D0FEB" w:rsidRPr="002D0FEB" w14:paraId="4B023592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D5905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jc w:val="left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 xml:space="preserve">Dysk 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FD31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pojemność nie mniejsza niż 1TB,</w:t>
            </w:r>
          </w:p>
          <w:p w14:paraId="39FA1B9D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zamontowany przez producenta notebooka,</w:t>
            </w:r>
          </w:p>
        </w:tc>
      </w:tr>
      <w:tr w:rsidR="002D0FEB" w:rsidRPr="002D0FEB" w14:paraId="2F7BA0BB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DEC38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jc w:val="left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Karta sieciowa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F371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przewodowa (dostępna poprzez adapter zewnętrzny): 10/100/1000 Mbsp,</w:t>
            </w:r>
          </w:p>
          <w:p w14:paraId="72E6FA62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bezprzewodowa (zintegrowana lub na dedykowanej karcie zamontowanej w dedykowanym gnieździe wewnątrz komputera):</w:t>
            </w:r>
          </w:p>
          <w:p w14:paraId="2220749E" w14:textId="77777777" w:rsidR="002D0FEB" w:rsidRPr="002D0FEB" w:rsidRDefault="002D0FEB" w:rsidP="002D0FEB">
            <w:pPr>
              <w:spacing w:after="120" w:line="240" w:lineRule="auto"/>
              <w:ind w:left="312" w:firstLine="0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Wi</w:t>
            </w:r>
            <w:r w:rsidRPr="002D0FEB">
              <w:rPr>
                <w:rFonts w:ascii="Cambria Math" w:hAnsi="Cambria Math" w:cs="Cambria Math"/>
                <w:sz w:val="18"/>
                <w:szCs w:val="18"/>
              </w:rPr>
              <w:noBreakHyphen/>
            </w:r>
            <w:r w:rsidRPr="002D0FEB">
              <w:rPr>
                <w:rFonts w:ascii="Arial" w:hAnsi="Arial" w:cs="Arial"/>
                <w:sz w:val="18"/>
                <w:szCs w:val="18"/>
              </w:rPr>
              <w:t>Fi 6E 802.11ax lub w nowszym standardzie,</w:t>
            </w:r>
          </w:p>
          <w:p w14:paraId="5226A458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Bluetooth minimum 5.3 lub w nowszym standardzie,</w:t>
            </w:r>
          </w:p>
        </w:tc>
      </w:tr>
      <w:tr w:rsidR="002D0FEB" w:rsidRPr="002D0FEB" w14:paraId="2C9F3D29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FAD4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jc w:val="left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Karta dźwiękowa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06922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zintegrowana,</w:t>
            </w:r>
          </w:p>
          <w:p w14:paraId="1D1E408E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standard High Definition,</w:t>
            </w:r>
          </w:p>
        </w:tc>
      </w:tr>
      <w:tr w:rsidR="002D0FEB" w:rsidRPr="002D0FEB" w14:paraId="42B164F7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A22DC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jc w:val="left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Karta graficzna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85160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zintegrowana,</w:t>
            </w:r>
          </w:p>
          <w:p w14:paraId="65F6A8AA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wynik w teście Geekbench OpenCL GPU Score nie mniejszy niż 69 700 punktów,</w:t>
            </w:r>
          </w:p>
        </w:tc>
      </w:tr>
      <w:tr w:rsidR="002D0FEB" w:rsidRPr="002D0FEB" w14:paraId="65301D7E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B1E17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jc w:val="left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Złącza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2156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minimum 3 x port Thunderbolt w wersji 5 lub nowszej, o przepustowości co najmniej 120Gb/s,</w:t>
            </w:r>
          </w:p>
          <w:p w14:paraId="7A91B6EE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 xml:space="preserve">minimum </w:t>
            </w:r>
            <w:r w:rsidRPr="002D0FEB">
              <w:rPr>
                <w:rFonts w:ascii="Arial" w:hAnsi="Arial" w:cs="Arial"/>
                <w:sz w:val="18"/>
                <w:szCs w:val="18"/>
                <w:lang w:val="en-US"/>
              </w:rPr>
              <w:t xml:space="preserve">1 port zasilacza, </w:t>
            </w:r>
          </w:p>
          <w:p w14:paraId="4323CEBC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minimum 1 port słuchawkowy 3,5 mm,</w:t>
            </w:r>
          </w:p>
          <w:p w14:paraId="4FBEC8F4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minimum 1 gniazdo na kartę SDXC,</w:t>
            </w:r>
          </w:p>
        </w:tc>
      </w:tr>
      <w:tr w:rsidR="002D0FEB" w:rsidRPr="002D0FEB" w14:paraId="7B9A2070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85759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Ekran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AC60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przekątna min. 13,9 cala i nie więcej niż 14,3 cala,</w:t>
            </w:r>
          </w:p>
          <w:p w14:paraId="42C0BDD0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rozdzielczość: min. 3024x1964 px,</w:t>
            </w:r>
          </w:p>
          <w:p w14:paraId="773EA45C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jasność minimum 1000 nitów,</w:t>
            </w:r>
          </w:p>
          <w:p w14:paraId="3934486C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częstotliwość odświeżania co najmniej 120Hz,</w:t>
            </w:r>
          </w:p>
          <w:p w14:paraId="25CB1966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wąskie ramki ekranu,</w:t>
            </w:r>
          </w:p>
        </w:tc>
      </w:tr>
      <w:tr w:rsidR="002D0FEB" w:rsidRPr="002D0FEB" w14:paraId="50782B0D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B6657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Kamera internetowa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208FA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minimalna rozdzielczość 1080p,</w:t>
            </w:r>
          </w:p>
          <w:p w14:paraId="014F0B7B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wbudowana w górną ramkę obudowy ekranu,</w:t>
            </w:r>
          </w:p>
        </w:tc>
      </w:tr>
      <w:tr w:rsidR="002D0FEB" w:rsidRPr="002D0FEB" w14:paraId="0C633627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8627F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Bateria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78019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czas pracy na baterii, przy pracy z wykorzystaniem sieci WiFi nie krótszy niż 14 h,</w:t>
            </w:r>
          </w:p>
          <w:p w14:paraId="384A1061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możliwość szybkiego ładowania o mocy co najmniej 95W,</w:t>
            </w:r>
          </w:p>
        </w:tc>
      </w:tr>
      <w:tr w:rsidR="002D0FEB" w:rsidRPr="002D0FEB" w14:paraId="12B0858F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132A2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jc w:val="left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Zasilacz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06117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w zestawie,</w:t>
            </w:r>
          </w:p>
          <w:p w14:paraId="24B9B34E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umożliwiający szybkie ładowanie o mocy co najmniej 95W,</w:t>
            </w:r>
          </w:p>
          <w:p w14:paraId="03208C3C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wymienny przewód zasilający o długości minimum 1,5 m,</w:t>
            </w:r>
          </w:p>
        </w:tc>
      </w:tr>
      <w:tr w:rsidR="002D0FEB" w:rsidRPr="002D0FEB" w14:paraId="718169B1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756D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jc w:val="left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Obudowa i masa sprzętu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A31A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obudowa w całości z aluminium, magnezu, stopów metali lub włókna węglowego,</w:t>
            </w:r>
          </w:p>
          <w:p w14:paraId="0A6EE162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kolor obudowy - czarny,</w:t>
            </w:r>
          </w:p>
          <w:p w14:paraId="5AC92446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masa nie większa niż 1,8 kg,</w:t>
            </w:r>
          </w:p>
        </w:tc>
      </w:tr>
      <w:tr w:rsidR="002D0FEB" w:rsidRPr="002D0FEB" w14:paraId="0D64A61D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0AA75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jc w:val="left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Klawiatura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8076B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zintegrowana,</w:t>
            </w:r>
          </w:p>
          <w:p w14:paraId="0A218790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układ klawiszy w standardzie: angielski międzynarodowy,</w:t>
            </w:r>
          </w:p>
          <w:p w14:paraId="435A642C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podświetlana,</w:t>
            </w:r>
          </w:p>
          <w:p w14:paraId="7DC1C30C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czytnik linii papilarnych wbudowany w klawiaturę,</w:t>
            </w:r>
          </w:p>
        </w:tc>
      </w:tr>
      <w:tr w:rsidR="002D0FEB" w:rsidRPr="002D0FEB" w14:paraId="2BF5B203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558A9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jc w:val="left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Gładzik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3917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zintegrowany,</w:t>
            </w:r>
          </w:p>
          <w:p w14:paraId="2705FE33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wielodotykowy z obsługą gestów,</w:t>
            </w:r>
          </w:p>
        </w:tc>
      </w:tr>
      <w:tr w:rsidR="002D0FEB" w:rsidRPr="002D0FEB" w14:paraId="4710A713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ADB82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System operacyjny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3C978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stabilny 64 bitowy system operacyjny,</w:t>
            </w:r>
          </w:p>
          <w:p w14:paraId="4CD4BFC2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zgodny z platformą sprzętową,</w:t>
            </w:r>
          </w:p>
          <w:p w14:paraId="18CD540A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preinstalowany przez producenta notebooka,</w:t>
            </w:r>
          </w:p>
          <w:p w14:paraId="181DBFF4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lastRenderedPageBreak/>
              <w:t>interfejs użytkownika w języku polskim,</w:t>
            </w:r>
          </w:p>
          <w:p w14:paraId="4859AF95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zgodny z POSIX,</w:t>
            </w:r>
          </w:p>
          <w:p w14:paraId="33B1CCF5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D0FEB">
              <w:rPr>
                <w:rFonts w:ascii="Arial" w:hAnsi="Arial" w:cs="Arial"/>
                <w:sz w:val="18"/>
                <w:szCs w:val="18"/>
                <w:lang w:val="en-US"/>
              </w:rPr>
              <w:t>zgodność z Single UNIX Specification,</w:t>
            </w:r>
          </w:p>
        </w:tc>
      </w:tr>
      <w:tr w:rsidR="002D0FEB" w:rsidRPr="002D0FEB" w14:paraId="72CB590C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65619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jc w:val="left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lastRenderedPageBreak/>
              <w:t>Gwarancja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E0E2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12" w:hanging="284"/>
              <w:contextualSpacing/>
              <w:jc w:val="left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gwarancja producenta komputera minimum 2 lata na części i robociznę,</w:t>
            </w:r>
          </w:p>
          <w:p w14:paraId="589D3C34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firma serwisująca musi posiadać autoryzację producenta komputera na świadczenie usług serwisowych,</w:t>
            </w:r>
          </w:p>
          <w:p w14:paraId="231B8BB5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12" w:hanging="284"/>
              <w:contextualSpacing/>
              <w:jc w:val="left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możliwość pobrania aktualnych wersji sterowników oraz firmware za pośrednictwem strony internetowej producenta komputera również dla urządzeń z nieaktywnym wsparciem.</w:t>
            </w:r>
          </w:p>
        </w:tc>
      </w:tr>
      <w:tr w:rsidR="002D0FEB" w:rsidRPr="002D0FEB" w14:paraId="5CBE0634" w14:textId="77777777" w:rsidTr="004C5F45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0755" w14:textId="77777777" w:rsidR="002D0FEB" w:rsidRPr="002D0FEB" w:rsidRDefault="002D0FEB" w:rsidP="002D0FEB">
            <w:pPr>
              <w:widowControl w:val="0"/>
              <w:suppressAutoHyphens/>
              <w:autoSpaceDE w:val="0"/>
              <w:spacing w:before="60" w:after="60" w:line="240" w:lineRule="auto"/>
              <w:ind w:left="0" w:firstLine="0"/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</w:pPr>
            <w:r w:rsidRPr="002D0FEB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Dodatkowe wyposażenie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A5053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60" w:after="120" w:line="240" w:lineRule="auto"/>
              <w:ind w:left="321" w:hanging="293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1 szt.: przejściówka USB-C na Gigabit Ethernet - jeśli notebook nie posiada wbudowanego portu Ethernet,</w:t>
            </w:r>
          </w:p>
          <w:p w14:paraId="23285127" w14:textId="77777777" w:rsidR="002D0FEB" w:rsidRPr="002D0FEB" w:rsidRDefault="002D0FEB" w:rsidP="002D0FEB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pacing w:before="0" w:after="120" w:line="240" w:lineRule="auto"/>
              <w:ind w:left="321" w:hanging="293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1 szt. wieloportowa przejściówka z USB-C na cyfrowe AV, w tym: HDMI, USB-A i USB-C – jeśli notebook nie posiada wbudowanego portu HDMI lub USB-A.</w:t>
            </w:r>
          </w:p>
        </w:tc>
      </w:tr>
    </w:tbl>
    <w:p w14:paraId="554F01B2" w14:textId="77777777" w:rsidR="002D0FEB" w:rsidRPr="002D0FEB" w:rsidRDefault="002D0FEB" w:rsidP="00C47049">
      <w:pPr>
        <w:keepNext/>
        <w:widowControl w:val="0"/>
        <w:suppressAutoHyphens/>
        <w:autoSpaceDE w:val="0"/>
        <w:spacing w:before="0" w:line="240" w:lineRule="auto"/>
        <w:ind w:left="0" w:firstLine="0"/>
        <w:contextualSpacing/>
        <w:jc w:val="left"/>
        <w:rPr>
          <w:rFonts w:ascii="Arial" w:eastAsia="Arial" w:hAnsi="Arial" w:cs="Arial"/>
          <w:sz w:val="18"/>
          <w:szCs w:val="18"/>
          <w:lang w:eastAsia="hi-IN" w:bidi="hi-IN"/>
        </w:rPr>
      </w:pPr>
    </w:p>
    <w:p w14:paraId="5300DBF9" w14:textId="77777777" w:rsidR="002D0FEB" w:rsidRPr="002D0FEB" w:rsidRDefault="002D0FEB" w:rsidP="002D0FEB">
      <w:pPr>
        <w:keepNext/>
        <w:widowControl w:val="0"/>
        <w:suppressAutoHyphens/>
        <w:autoSpaceDE w:val="0"/>
        <w:spacing w:before="0" w:line="240" w:lineRule="auto"/>
        <w:ind w:left="0" w:firstLine="0"/>
        <w:jc w:val="left"/>
        <w:rPr>
          <w:rFonts w:ascii="Arial" w:eastAsia="Arial" w:hAnsi="Arial" w:cs="Arial"/>
          <w:sz w:val="18"/>
          <w:szCs w:val="18"/>
          <w:lang w:eastAsia="hi-IN" w:bidi="hi-IN"/>
        </w:rPr>
      </w:pPr>
      <w:r w:rsidRPr="002D0FEB">
        <w:rPr>
          <w:rFonts w:ascii="Arial" w:eastAsia="Arial" w:hAnsi="Arial" w:cs="Arial"/>
          <w:sz w:val="18"/>
          <w:szCs w:val="18"/>
          <w:lang w:eastAsia="hi-IN" w:bidi="hi-IN"/>
        </w:rPr>
        <w:t>Osoby zainteresowane zakupem, nr telefonu</w:t>
      </w:r>
    </w:p>
    <w:p w14:paraId="2E92E186" w14:textId="3CB2D41B" w:rsidR="002D0FEB" w:rsidRPr="004C5F45" w:rsidRDefault="002D0FEB" w:rsidP="004C5F45">
      <w:pPr>
        <w:keepNext/>
        <w:widowControl w:val="0"/>
        <w:suppressAutoHyphens/>
        <w:autoSpaceDE w:val="0"/>
        <w:spacing w:before="0" w:line="240" w:lineRule="auto"/>
        <w:ind w:left="0" w:firstLine="0"/>
        <w:jc w:val="left"/>
        <w:rPr>
          <w:rFonts w:ascii="Arial" w:eastAsia="Arial" w:hAnsi="Arial" w:cs="Arial"/>
          <w:b/>
          <w:sz w:val="18"/>
          <w:szCs w:val="18"/>
          <w:lang w:eastAsia="hi-IN" w:bidi="hi-IN"/>
        </w:rPr>
      </w:pPr>
      <w:r w:rsidRPr="004C5F45">
        <w:rPr>
          <w:rFonts w:ascii="Arial" w:eastAsia="Arial" w:hAnsi="Arial" w:cs="Arial"/>
          <w:b/>
          <w:sz w:val="18"/>
          <w:szCs w:val="18"/>
          <w:lang w:eastAsia="hi-IN" w:bidi="hi-IN"/>
        </w:rPr>
        <w:t>dr inż. hab. Piotr Sawicki, prof. PP;  t.</w:t>
      </w:r>
      <w:r w:rsidRPr="004C5F45">
        <w:rPr>
          <w:rFonts w:ascii="Arial" w:eastAsia="Arial" w:hAnsi="Arial" w:cs="Arial"/>
          <w:b/>
          <w:color w:val="EE0000"/>
          <w:sz w:val="18"/>
          <w:szCs w:val="18"/>
          <w:lang w:eastAsia="hi-IN" w:bidi="hi-IN"/>
        </w:rPr>
        <w:t xml:space="preserve"> </w:t>
      </w:r>
      <w:r w:rsidRPr="004C5F45">
        <w:rPr>
          <w:rFonts w:ascii="Arial" w:eastAsia="Arial" w:hAnsi="Arial" w:cs="Arial"/>
          <w:b/>
          <w:color w:val="000000"/>
          <w:sz w:val="18"/>
          <w:szCs w:val="18"/>
          <w:lang w:eastAsia="hi-IN" w:bidi="hi-IN"/>
        </w:rPr>
        <w:t>61 665 22 49</w:t>
      </w:r>
      <w:r w:rsidRPr="004C5F45">
        <w:rPr>
          <w:rFonts w:ascii="Arial" w:eastAsia="Arial" w:hAnsi="Arial" w:cs="Arial"/>
          <w:b/>
          <w:sz w:val="18"/>
          <w:szCs w:val="18"/>
          <w:lang w:eastAsia="hi-IN" w:bidi="hi-IN"/>
        </w:rPr>
        <w:t>, k: 602 464</w:t>
      </w:r>
      <w:r w:rsidR="00C47049" w:rsidRPr="004C5F45">
        <w:rPr>
          <w:rFonts w:ascii="Arial" w:eastAsia="Arial" w:hAnsi="Arial" w:cs="Arial"/>
          <w:b/>
          <w:sz w:val="18"/>
          <w:szCs w:val="18"/>
          <w:lang w:eastAsia="hi-IN" w:bidi="hi-IN"/>
        </w:rPr>
        <w:t> </w:t>
      </w:r>
      <w:r w:rsidRPr="004C5F45">
        <w:rPr>
          <w:rFonts w:ascii="Arial" w:eastAsia="Arial" w:hAnsi="Arial" w:cs="Arial"/>
          <w:b/>
          <w:sz w:val="18"/>
          <w:szCs w:val="18"/>
          <w:lang w:eastAsia="hi-IN" w:bidi="hi-IN"/>
        </w:rPr>
        <w:t>004</w:t>
      </w:r>
    </w:p>
    <w:p w14:paraId="53E2A646" w14:textId="77777777" w:rsidR="002D0FEB" w:rsidRPr="002D0FEB" w:rsidRDefault="002D0FEB" w:rsidP="002D0FEB">
      <w:pPr>
        <w:keepNext/>
        <w:widowControl w:val="0"/>
        <w:tabs>
          <w:tab w:val="left" w:pos="1728"/>
        </w:tabs>
        <w:suppressAutoHyphens/>
        <w:autoSpaceDE w:val="0"/>
        <w:spacing w:before="0" w:line="240" w:lineRule="auto"/>
        <w:ind w:left="0" w:firstLine="0"/>
        <w:jc w:val="left"/>
        <w:rPr>
          <w:rFonts w:ascii="Arial" w:eastAsia="Arial" w:hAnsi="Arial" w:cs="Arial"/>
          <w:sz w:val="18"/>
          <w:szCs w:val="18"/>
          <w:lang w:eastAsia="hi-IN" w:bidi="hi-IN"/>
        </w:rPr>
      </w:pPr>
    </w:p>
    <w:p w14:paraId="3911A80B" w14:textId="77777777" w:rsidR="002D0FEB" w:rsidRPr="002D0FEB" w:rsidRDefault="002D0FEB" w:rsidP="002D0FEB">
      <w:pPr>
        <w:keepNext/>
        <w:widowControl w:val="0"/>
        <w:tabs>
          <w:tab w:val="left" w:pos="1728"/>
        </w:tabs>
        <w:suppressAutoHyphens/>
        <w:autoSpaceDE w:val="0"/>
        <w:spacing w:before="0" w:line="240" w:lineRule="auto"/>
        <w:ind w:left="357" w:firstLine="0"/>
        <w:contextualSpacing/>
        <w:jc w:val="left"/>
        <w:rPr>
          <w:rFonts w:ascii="Arial" w:eastAsia="Arial" w:hAnsi="Arial" w:cs="Arial"/>
          <w:sz w:val="18"/>
          <w:szCs w:val="18"/>
          <w:lang w:eastAsia="hi-IN" w:bidi="hi-IN"/>
        </w:rPr>
      </w:pPr>
    </w:p>
    <w:p w14:paraId="756874F3" w14:textId="77777777" w:rsidR="002D0FEB" w:rsidRPr="002D0FEB" w:rsidRDefault="002D0FEB" w:rsidP="002D0FEB">
      <w:pPr>
        <w:keepNext/>
        <w:widowControl w:val="0"/>
        <w:tabs>
          <w:tab w:val="left" w:pos="1728"/>
        </w:tabs>
        <w:suppressAutoHyphens/>
        <w:autoSpaceDE w:val="0"/>
        <w:spacing w:before="0" w:line="240" w:lineRule="auto"/>
        <w:ind w:left="357" w:firstLine="0"/>
        <w:contextualSpacing/>
        <w:jc w:val="left"/>
        <w:rPr>
          <w:rFonts w:ascii="Arial" w:eastAsia="Arial" w:hAnsi="Arial" w:cs="Arial"/>
          <w:sz w:val="18"/>
          <w:szCs w:val="18"/>
          <w:lang w:eastAsia="hi-IN" w:bidi="hi-IN"/>
        </w:rPr>
      </w:pPr>
    </w:p>
    <w:p w14:paraId="40E6C074" w14:textId="1B6249ED" w:rsidR="002D0FEB" w:rsidRDefault="002D0FEB" w:rsidP="002D0FEB">
      <w:pPr>
        <w:ind w:left="357" w:firstLine="0"/>
      </w:pPr>
      <w:r>
        <w:br w:type="page"/>
      </w:r>
    </w:p>
    <w:p w14:paraId="164DA138" w14:textId="4C555BC3" w:rsidR="006C479D" w:rsidRPr="006C479D" w:rsidRDefault="006C479D" w:rsidP="006C479D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lastRenderedPageBreak/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2</w:t>
      </w:r>
      <w:r w:rsidRPr="00D975FF">
        <w:rPr>
          <w:rFonts w:ascii="Arial" w:hAnsi="Arial" w:cs="Arial"/>
          <w:b/>
        </w:rPr>
        <w:fldChar w:fldCharType="end"/>
      </w:r>
    </w:p>
    <w:p w14:paraId="5C1557A4" w14:textId="0003367A" w:rsidR="002D0FEB" w:rsidRPr="002D0FEB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b/>
          <w:color w:val="000000" w:themeColor="text1"/>
          <w:szCs w:val="18"/>
        </w:rPr>
      </w:pPr>
      <w:r w:rsidRPr="002D0FEB">
        <w:rPr>
          <w:rFonts w:ascii="Arial" w:eastAsia="Calibri" w:hAnsi="Arial" w:cs="Arial"/>
          <w:b/>
          <w:color w:val="000000" w:themeColor="text1"/>
          <w:szCs w:val="18"/>
        </w:rPr>
        <w:t>Instytut Radiokomunikacji,</w:t>
      </w:r>
    </w:p>
    <w:p w14:paraId="39D018E7" w14:textId="77777777" w:rsidR="002D0FEB" w:rsidRPr="002D0FEB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color w:val="000000" w:themeColor="text1"/>
          <w:sz w:val="14"/>
          <w:szCs w:val="18"/>
        </w:rPr>
      </w:pPr>
      <w:r w:rsidRPr="002D0FEB">
        <w:rPr>
          <w:rFonts w:ascii="Arial" w:eastAsia="Calibri" w:hAnsi="Arial" w:cs="Arial"/>
          <w:b/>
          <w:color w:val="000000" w:themeColor="text1"/>
          <w:szCs w:val="18"/>
        </w:rPr>
        <w:t>ul. Polanka 3 61-131 Poznań</w:t>
      </w:r>
    </w:p>
    <w:p w14:paraId="7F582616" w14:textId="77777777" w:rsidR="002D0FEB" w:rsidRPr="002D0FEB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color w:val="000000" w:themeColor="text1"/>
          <w:sz w:val="14"/>
          <w:szCs w:val="18"/>
        </w:rPr>
      </w:pPr>
      <w:r w:rsidRPr="002D0FEB">
        <w:rPr>
          <w:rFonts w:ascii="Arial" w:eastAsia="Calibri" w:hAnsi="Arial" w:cs="Arial"/>
          <w:color w:val="000000" w:themeColor="text1"/>
          <w:sz w:val="14"/>
          <w:szCs w:val="18"/>
        </w:rPr>
        <w:t>…………………………………………………….………..</w:t>
      </w:r>
    </w:p>
    <w:p w14:paraId="73BA27D4" w14:textId="77777777" w:rsidR="002D0FEB" w:rsidRPr="002D0FEB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color w:val="000000" w:themeColor="text1"/>
          <w:sz w:val="18"/>
          <w:szCs w:val="18"/>
        </w:rPr>
      </w:pPr>
      <w:r w:rsidRPr="002D0FEB">
        <w:rPr>
          <w:rFonts w:ascii="Arial" w:eastAsia="Calibri" w:hAnsi="Arial" w:cs="Arial"/>
          <w:color w:val="000000" w:themeColor="text1"/>
          <w:sz w:val="18"/>
          <w:szCs w:val="18"/>
        </w:rPr>
        <w:t>nazwa jednostki zamawiającej, adres</w:t>
      </w:r>
    </w:p>
    <w:p w14:paraId="4796EA60" w14:textId="77777777" w:rsidR="002D0FEB" w:rsidRPr="002D0FEB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color w:val="000000" w:themeColor="text1"/>
          <w:sz w:val="18"/>
          <w:szCs w:val="18"/>
        </w:rPr>
      </w:pPr>
    </w:p>
    <w:p w14:paraId="03AA302F" w14:textId="77777777" w:rsidR="002D0FEB" w:rsidRPr="002D0FEB" w:rsidRDefault="002D0FEB" w:rsidP="002D0FEB">
      <w:pPr>
        <w:spacing w:before="0" w:line="240" w:lineRule="auto"/>
        <w:ind w:left="0" w:firstLine="0"/>
        <w:contextualSpacing/>
        <w:jc w:val="left"/>
        <w:rPr>
          <w:rFonts w:ascii="Arial" w:eastAsia="Calibri" w:hAnsi="Arial" w:cs="Arial"/>
          <w:b/>
          <w:color w:val="000000" w:themeColor="text1"/>
        </w:rPr>
      </w:pPr>
      <w:r w:rsidRPr="002D0FEB">
        <w:rPr>
          <w:rFonts w:ascii="Arial" w:eastAsia="Calibri" w:hAnsi="Arial" w:cs="Arial"/>
          <w:color w:val="000000" w:themeColor="text1"/>
        </w:rPr>
        <w:t xml:space="preserve">Notebook o parametrach:   </w:t>
      </w:r>
      <w:r w:rsidRPr="002D0FEB">
        <w:rPr>
          <w:rFonts w:ascii="Arial" w:eastAsia="Calibri" w:hAnsi="Arial" w:cs="Arial"/>
          <w:b/>
          <w:color w:val="000000" w:themeColor="text1"/>
        </w:rPr>
        <w:t xml:space="preserve">- 1 szt. </w:t>
      </w:r>
    </w:p>
    <w:tbl>
      <w:tblPr>
        <w:tblStyle w:val="Tabela-Siatka2"/>
        <w:tblW w:w="8784" w:type="dxa"/>
        <w:tblInd w:w="0" w:type="dxa"/>
        <w:tblLook w:val="04A0" w:firstRow="1" w:lastRow="0" w:firstColumn="1" w:lastColumn="0" w:noHBand="0" w:noVBand="1"/>
      </w:tblPr>
      <w:tblGrid>
        <w:gridCol w:w="2502"/>
        <w:gridCol w:w="6282"/>
      </w:tblGrid>
      <w:tr w:rsidR="002D0FEB" w:rsidRPr="002D0FEB" w14:paraId="2E7FA5D7" w14:textId="77777777" w:rsidTr="002D0FEB"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71D3E" w14:textId="77777777" w:rsidR="002D0FEB" w:rsidRPr="002D0FEB" w:rsidRDefault="002D0FEB" w:rsidP="002D0FEB">
            <w:pPr>
              <w:ind w:left="0" w:firstLine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D0FEB">
              <w:rPr>
                <w:rFonts w:ascii="Arial" w:hAnsi="Arial" w:cs="Arial"/>
                <w:b/>
                <w:color w:val="000000" w:themeColor="text1"/>
              </w:rPr>
              <w:t>WYSZCZEGÓLNIENIE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9A6C5" w14:textId="77777777" w:rsidR="002D0FEB" w:rsidRPr="002D0FEB" w:rsidRDefault="002D0FEB" w:rsidP="002D0FEB">
            <w:pPr>
              <w:ind w:left="0" w:firstLine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D0FEB">
              <w:rPr>
                <w:rFonts w:ascii="Arial" w:hAnsi="Arial" w:cs="Arial"/>
                <w:b/>
                <w:color w:val="000000" w:themeColor="text1"/>
              </w:rPr>
              <w:t>WYMAGANIA</w:t>
            </w:r>
          </w:p>
        </w:tc>
      </w:tr>
      <w:tr w:rsidR="002D0FEB" w:rsidRPr="002D0FEB" w14:paraId="78E0C056" w14:textId="77777777" w:rsidTr="002D0FEB">
        <w:trPr>
          <w:trHeight w:val="264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ED83" w14:textId="77777777" w:rsidR="002D0FEB" w:rsidRPr="002D0FEB" w:rsidRDefault="002D0FEB" w:rsidP="002D0FEB">
            <w:pPr>
              <w:ind w:left="0" w:firstLine="0"/>
              <w:jc w:val="lef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Procesor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B494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wynik w teście PassMark CPU Mark Multithread nie mniejszy niż 33500 punktów</w:t>
            </w:r>
          </w:p>
          <w:p w14:paraId="7DC13A26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  <w:bdr w:val="none" w:sz="0" w:space="0" w:color="auto" w:frame="1"/>
              </w:rPr>
              <w:t>wyposażony w jednostkę przetwarzania neuronowego (NPU)</w:t>
            </w:r>
          </w:p>
        </w:tc>
      </w:tr>
      <w:tr w:rsidR="002D0FEB" w:rsidRPr="002D0FEB" w14:paraId="7C778BE5" w14:textId="77777777" w:rsidTr="002D0FEB"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8FD0" w14:textId="77777777" w:rsidR="002D0FEB" w:rsidRPr="002D0FEB" w:rsidRDefault="002D0FEB" w:rsidP="002D0FEB">
            <w:pPr>
              <w:ind w:left="0" w:firstLine="0"/>
              <w:jc w:val="lef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Pamięć RAM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D000B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co najmniej 32GB,</w:t>
            </w:r>
          </w:p>
        </w:tc>
      </w:tr>
      <w:tr w:rsidR="002D0FEB" w:rsidRPr="002D0FEB" w14:paraId="1EEEDA44" w14:textId="77777777" w:rsidTr="002D0FEB"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ED199" w14:textId="77777777" w:rsidR="002D0FEB" w:rsidRPr="002D0FEB" w:rsidRDefault="002D0FEB" w:rsidP="002D0FEB">
            <w:pPr>
              <w:ind w:left="0" w:firstLine="0"/>
              <w:jc w:val="lef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Dysk SSD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B825F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pojemność nie mniejsza niż 1TB,</w:t>
            </w:r>
          </w:p>
          <w:p w14:paraId="18C53B4C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zamontowany przez producenta komputera.</w:t>
            </w:r>
          </w:p>
          <w:p w14:paraId="6180A2B5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Interfejs M.2</w:t>
            </w:r>
          </w:p>
        </w:tc>
      </w:tr>
      <w:tr w:rsidR="002D0FEB" w:rsidRPr="002D0FEB" w14:paraId="78B6BB65" w14:textId="77777777" w:rsidTr="002D0FEB"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1461" w14:textId="77777777" w:rsidR="002D0FEB" w:rsidRPr="002D0FEB" w:rsidRDefault="002D0FEB" w:rsidP="002D0FEB">
            <w:pPr>
              <w:ind w:left="0" w:firstLine="0"/>
              <w:jc w:val="lef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Karta sieciowa 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2B77D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karty zintegrowane lub na dedykowanych, montowanych wewnątrz komputera, kartach,</w:t>
            </w:r>
          </w:p>
          <w:p w14:paraId="31F5FF9E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WiFi 7 lub w nowszym standardzie,</w:t>
            </w:r>
          </w:p>
          <w:p w14:paraId="455C15A2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Bluetooth min. 5.4 lub w nowszym standardzie,</w:t>
            </w:r>
          </w:p>
        </w:tc>
      </w:tr>
      <w:tr w:rsidR="002D0FEB" w:rsidRPr="002D0FEB" w14:paraId="0BDCCFFE" w14:textId="77777777" w:rsidTr="002D0FEB"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FFFD7" w14:textId="77777777" w:rsidR="002D0FEB" w:rsidRPr="002D0FEB" w:rsidRDefault="002D0FEB" w:rsidP="002D0FEB">
            <w:pPr>
              <w:ind w:left="0" w:firstLine="0"/>
              <w:jc w:val="lef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Karta dźwiękowa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68F2E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zintegrowana, </w:t>
            </w:r>
          </w:p>
          <w:p w14:paraId="54EFBAC4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standard High Definition,</w:t>
            </w:r>
          </w:p>
        </w:tc>
      </w:tr>
      <w:tr w:rsidR="002D0FEB" w:rsidRPr="002D0FEB" w14:paraId="499F0608" w14:textId="77777777" w:rsidTr="002D0FEB">
        <w:trPr>
          <w:trHeight w:val="45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EE22" w14:textId="77777777" w:rsidR="002D0FEB" w:rsidRPr="002D0FEB" w:rsidRDefault="002D0FEB" w:rsidP="002D0FEB">
            <w:pPr>
              <w:ind w:left="0" w:firstLine="0"/>
              <w:jc w:val="lef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Karta graficzna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644B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co najmniej zintegrowana,</w:t>
            </w:r>
          </w:p>
          <w:p w14:paraId="47DB7833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co najmniej jedno gniazdo HDMI w wersji 2.1 lub nowszej,</w:t>
            </w:r>
          </w:p>
        </w:tc>
      </w:tr>
      <w:tr w:rsidR="002D0FEB" w:rsidRPr="002D0FEB" w14:paraId="58FF45F5" w14:textId="77777777" w:rsidTr="002D0FEB"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74203" w14:textId="77777777" w:rsidR="002D0FEB" w:rsidRPr="002D0FEB" w:rsidRDefault="002D0FEB" w:rsidP="002D0FEB">
            <w:pPr>
              <w:ind w:left="0" w:firstLine="0"/>
              <w:jc w:val="lef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Złącza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5684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2x Thunderbolt w wersji 4 lub nowszej</w:t>
            </w:r>
          </w:p>
          <w:p w14:paraId="183FCF50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1 x USB typ A o przepustowości co najmniej 5Gbps</w:t>
            </w:r>
          </w:p>
          <w:p w14:paraId="6300DCDE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port HDMI</w:t>
            </w:r>
          </w:p>
          <w:p w14:paraId="33262251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gniazdo słuchawkowe</w:t>
            </w:r>
          </w:p>
        </w:tc>
      </w:tr>
      <w:tr w:rsidR="002D0FEB" w:rsidRPr="002D0FEB" w14:paraId="3D7F1F43" w14:textId="77777777" w:rsidTr="002D0FEB"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B9B40" w14:textId="77777777" w:rsidR="002D0FEB" w:rsidRPr="002D0FEB" w:rsidRDefault="002D0FEB" w:rsidP="002D0FEB">
            <w:pPr>
              <w:ind w:left="0" w:firstLine="0"/>
              <w:jc w:val="lef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Ekran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B886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13.9 cala i nie więcej niż 14.1 cali,</w:t>
            </w:r>
          </w:p>
          <w:p w14:paraId="3286B117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rozdzielczość nie mniejsza niż 2880x1800px,</w:t>
            </w:r>
          </w:p>
          <w:p w14:paraId="744492F9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matryca wykonana w technologii OLED lub jej odmianie,</w:t>
            </w:r>
          </w:p>
          <w:p w14:paraId="05C74F93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częstotliwość odświeżania co najmniej 120 Hz </w:t>
            </w:r>
          </w:p>
          <w:p w14:paraId="4A446A48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pokrycie 100% przestrzeni barw DCI-P3</w:t>
            </w:r>
          </w:p>
          <w:p w14:paraId="3DAE289E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ekran dotykowy</w:t>
            </w:r>
          </w:p>
          <w:p w14:paraId="5D5914C8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kamera internetowa o rozdzielczości co najmniej 1080p wbudowana w górną ramkę obudowy ekranu</w:t>
            </w:r>
          </w:p>
        </w:tc>
      </w:tr>
      <w:tr w:rsidR="002D0FEB" w:rsidRPr="002D0FEB" w14:paraId="53C98BCE" w14:textId="77777777" w:rsidTr="002D0FEB"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F28AD" w14:textId="77777777" w:rsidR="002D0FEB" w:rsidRPr="002D0FEB" w:rsidRDefault="002D0FEB" w:rsidP="002D0FEB">
            <w:pPr>
              <w:ind w:left="0" w:firstLine="0"/>
              <w:jc w:val="lef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Akumulator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5ECC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czas pracy na akumulatorze (zmierzony) przy pracy z uruchomioną siecią WiFi nie krótszy niż 9 godzin</w:t>
            </w:r>
          </w:p>
        </w:tc>
      </w:tr>
      <w:tr w:rsidR="002D0FEB" w:rsidRPr="002D0FEB" w14:paraId="19D58289" w14:textId="77777777" w:rsidTr="002D0FEB"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338D" w14:textId="77777777" w:rsidR="002D0FEB" w:rsidRPr="002D0FEB" w:rsidRDefault="002D0FEB" w:rsidP="002D0FEB">
            <w:pPr>
              <w:ind w:left="0" w:firstLine="0"/>
              <w:jc w:val="lef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Obudowa i masa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7A0A2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masa nie więcej niż 1.3 kg</w:t>
            </w:r>
          </w:p>
          <w:p w14:paraId="13FA3CCC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pokrywa matrycy wykonana z metalu lub stopów metali</w:t>
            </w:r>
          </w:p>
          <w:p w14:paraId="01FB1EB4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standard militarny MIL-STD 810H</w:t>
            </w:r>
          </w:p>
        </w:tc>
      </w:tr>
      <w:tr w:rsidR="002D0FEB" w:rsidRPr="002D0FEB" w14:paraId="79451AD3" w14:textId="77777777" w:rsidTr="002D0FEB"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7C84" w14:textId="77777777" w:rsidR="002D0FEB" w:rsidRPr="002D0FEB" w:rsidRDefault="002D0FEB" w:rsidP="002D0FEB">
            <w:pPr>
              <w:ind w:left="0" w:firstLine="0"/>
              <w:jc w:val="lef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System operacyjny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EAE04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stabilny 64 bitowy system operacyjny,</w:t>
            </w:r>
          </w:p>
          <w:p w14:paraId="5B86B607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nigdy wcześniej nie aktywowany na innym urządzeniu</w:t>
            </w:r>
          </w:p>
          <w:p w14:paraId="5A021DEE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preinstalowany przez producenta notebooka</w:t>
            </w:r>
          </w:p>
          <w:p w14:paraId="1E43292D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graficzny interfejs użytkownika w języku polskim,</w:t>
            </w:r>
          </w:p>
          <w:p w14:paraId="118F648A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w pełni zintegrowany z usługą katalogową ActiveDirectory, w tym: kontrola dostępu do zasobów oraz zcentralizowane zarządzanie oprogramowaniem i konfiguracja systemu poprzez Group Policy Objects,</w:t>
            </w:r>
          </w:p>
          <w:p w14:paraId="4510B6A8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natywna obsługa systemu plików NTFS,</w:t>
            </w:r>
          </w:p>
          <w:p w14:paraId="2D3C3189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licencja wieczysta</w:t>
            </w:r>
          </w:p>
        </w:tc>
      </w:tr>
      <w:tr w:rsidR="002D0FEB" w:rsidRPr="002D0FEB" w14:paraId="0614B66D" w14:textId="77777777" w:rsidTr="002D0FEB"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0A7C" w14:textId="77777777" w:rsidR="002D0FEB" w:rsidRPr="002D0FEB" w:rsidRDefault="002D0FEB" w:rsidP="002D0FEB">
            <w:pPr>
              <w:ind w:left="0" w:firstLine="0"/>
              <w:jc w:val="lef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Gwarancja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1E60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gwarancja producenta komputera,</w:t>
            </w:r>
          </w:p>
          <w:p w14:paraId="14D80EF0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2 lata na części i robociznę</w:t>
            </w:r>
          </w:p>
          <w:p w14:paraId="3FC1BA4B" w14:textId="77777777" w:rsidR="002D0FEB" w:rsidRPr="002D0FEB" w:rsidRDefault="002D0FEB" w:rsidP="002D0FEB">
            <w:pPr>
              <w:numPr>
                <w:ilvl w:val="0"/>
                <w:numId w:val="16"/>
              </w:numPr>
              <w:spacing w:before="0" w:after="120" w:line="240" w:lineRule="auto"/>
              <w:ind w:left="181" w:hanging="181"/>
              <w:contextualSpacing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0FEB">
              <w:rPr>
                <w:rFonts w:ascii="Arial" w:hAnsi="Arial" w:cs="Arial"/>
                <w:color w:val="000000" w:themeColor="text1"/>
                <w:sz w:val="18"/>
                <w:szCs w:val="18"/>
              </w:rPr>
              <w:t>Serwis musi posiadać autoryzację producenta komputera na naprawę</w:t>
            </w:r>
          </w:p>
        </w:tc>
      </w:tr>
    </w:tbl>
    <w:p w14:paraId="63A72BA4" w14:textId="77777777" w:rsidR="002D0FEB" w:rsidRPr="002D0FEB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color w:val="000000" w:themeColor="text1"/>
          <w:sz w:val="18"/>
          <w:szCs w:val="18"/>
        </w:rPr>
      </w:pPr>
    </w:p>
    <w:p w14:paraId="4315282C" w14:textId="77777777" w:rsidR="004C5F45" w:rsidRPr="004C5F45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b/>
          <w:bCs/>
          <w:color w:val="000000" w:themeColor="text1"/>
          <w:sz w:val="18"/>
          <w:szCs w:val="18"/>
        </w:rPr>
      </w:pPr>
      <w:r w:rsidRPr="004C5F45">
        <w:rPr>
          <w:rFonts w:ascii="Arial" w:eastAsia="Calibri" w:hAnsi="Arial" w:cs="Arial"/>
          <w:b/>
          <w:bCs/>
          <w:color w:val="000000" w:themeColor="text1"/>
          <w:sz w:val="18"/>
          <w:szCs w:val="18"/>
        </w:rPr>
        <w:t>dr inż. Marcin Rodziewicz</w:t>
      </w:r>
    </w:p>
    <w:p w14:paraId="40CFF357" w14:textId="55449501" w:rsidR="002D0FEB" w:rsidRPr="004C5F45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color w:val="000000" w:themeColor="text1"/>
          <w:sz w:val="18"/>
          <w:szCs w:val="18"/>
        </w:rPr>
      </w:pPr>
      <w:r w:rsidRPr="002D0FEB">
        <w:rPr>
          <w:rFonts w:ascii="Arial" w:eastAsia="Calibri" w:hAnsi="Arial" w:cs="Arial"/>
          <w:color w:val="000000" w:themeColor="text1"/>
          <w:sz w:val="16"/>
          <w:szCs w:val="18"/>
        </w:rPr>
        <w:t>Osoby zainteresowane zakupem, nr telefonu</w:t>
      </w:r>
    </w:p>
    <w:p w14:paraId="53E0380B" w14:textId="77777777" w:rsidR="002D0FEB" w:rsidRPr="002D0FEB" w:rsidRDefault="002D0FEB" w:rsidP="002D0FEB">
      <w:pPr>
        <w:spacing w:before="0" w:line="240" w:lineRule="auto"/>
        <w:ind w:left="0" w:firstLine="0"/>
        <w:rPr>
          <w:rFonts w:ascii="Arial" w:eastAsia="Calibri" w:hAnsi="Arial" w:cs="Arial"/>
          <w:color w:val="000000" w:themeColor="text1"/>
          <w:sz w:val="16"/>
          <w:szCs w:val="18"/>
        </w:rPr>
      </w:pPr>
    </w:p>
    <w:p w14:paraId="4B8E1D95" w14:textId="77777777" w:rsidR="002D0FEB" w:rsidRPr="002D0FEB" w:rsidRDefault="002D0FEB" w:rsidP="002D0FEB">
      <w:pPr>
        <w:spacing w:before="0" w:line="240" w:lineRule="auto"/>
        <w:ind w:left="0" w:firstLine="0"/>
        <w:rPr>
          <w:rFonts w:ascii="Arial" w:eastAsia="Calibri" w:hAnsi="Arial" w:cs="Arial"/>
          <w:color w:val="000000" w:themeColor="text1"/>
          <w:sz w:val="16"/>
          <w:szCs w:val="18"/>
        </w:rPr>
      </w:pPr>
    </w:p>
    <w:p w14:paraId="7F275E4E" w14:textId="114336E5" w:rsidR="006C479D" w:rsidRDefault="006C479D" w:rsidP="006C479D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lastRenderedPageBreak/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3</w:t>
      </w:r>
      <w:r w:rsidRPr="00D975FF">
        <w:rPr>
          <w:rFonts w:ascii="Arial" w:hAnsi="Arial" w:cs="Arial"/>
          <w:b/>
        </w:rPr>
        <w:fldChar w:fldCharType="end"/>
      </w:r>
    </w:p>
    <w:p w14:paraId="52F83F07" w14:textId="77777777" w:rsidR="002D0FEB" w:rsidRPr="004C5F45" w:rsidRDefault="002D0FEB" w:rsidP="002D0FEB">
      <w:pPr>
        <w:suppressAutoHyphens/>
        <w:spacing w:before="0" w:after="160" w:line="240" w:lineRule="auto"/>
        <w:ind w:left="0" w:firstLine="0"/>
        <w:contextualSpacing/>
        <w:jc w:val="left"/>
        <w:rPr>
          <w:rFonts w:ascii="Arial" w:eastAsia="Calibri" w:hAnsi="Arial" w:cs="Arial"/>
          <w:sz w:val="20"/>
          <w:szCs w:val="20"/>
        </w:rPr>
      </w:pPr>
      <w:r w:rsidRPr="004C5F45">
        <w:rPr>
          <w:rFonts w:ascii="Arial" w:eastAsia="Calibri" w:hAnsi="Arial" w:cs="Arial"/>
          <w:sz w:val="20"/>
          <w:szCs w:val="20"/>
        </w:rPr>
        <w:t>Instytut Informatyki</w:t>
      </w:r>
    </w:p>
    <w:p w14:paraId="6B7F08DC" w14:textId="16E65FB0" w:rsidR="002D0FEB" w:rsidRPr="004C5F45" w:rsidRDefault="002D0FEB" w:rsidP="002D0FEB">
      <w:pPr>
        <w:suppressAutoHyphens/>
        <w:spacing w:before="0" w:after="160" w:line="240" w:lineRule="auto"/>
        <w:ind w:left="0" w:firstLine="0"/>
        <w:contextualSpacing/>
        <w:jc w:val="left"/>
        <w:rPr>
          <w:rFonts w:ascii="Arial" w:eastAsia="Calibri" w:hAnsi="Arial" w:cs="Arial"/>
          <w:sz w:val="20"/>
          <w:szCs w:val="20"/>
        </w:rPr>
      </w:pPr>
      <w:r w:rsidRPr="004C5F45">
        <w:rPr>
          <w:rFonts w:ascii="Arial" w:eastAsia="Calibri" w:hAnsi="Arial" w:cs="Arial"/>
          <w:sz w:val="20"/>
          <w:szCs w:val="20"/>
        </w:rPr>
        <w:t>ul. Piotrowo 2</w:t>
      </w:r>
    </w:p>
    <w:p w14:paraId="0383BF03" w14:textId="77777777" w:rsidR="002D0FEB" w:rsidRPr="002D0FEB" w:rsidRDefault="002D0FEB" w:rsidP="002D0FEB">
      <w:pPr>
        <w:suppressAutoHyphens/>
        <w:spacing w:before="0" w:after="160" w:line="240" w:lineRule="auto"/>
        <w:ind w:left="0" w:firstLine="0"/>
        <w:contextualSpacing/>
        <w:jc w:val="left"/>
        <w:rPr>
          <w:rFonts w:ascii="Arial" w:eastAsia="Calibri" w:hAnsi="Arial" w:cs="Arial"/>
          <w:sz w:val="18"/>
          <w:szCs w:val="18"/>
        </w:rPr>
      </w:pPr>
      <w:r w:rsidRPr="002D0FEB">
        <w:rPr>
          <w:rFonts w:ascii="Arial" w:eastAsia="Calibri" w:hAnsi="Arial" w:cs="Arial"/>
          <w:sz w:val="18"/>
          <w:szCs w:val="18"/>
        </w:rPr>
        <w:t>nazwa jednostki zamawiającej, adres</w:t>
      </w:r>
    </w:p>
    <w:p w14:paraId="70437688" w14:textId="77777777" w:rsidR="002D0FEB" w:rsidRPr="002D0FEB" w:rsidRDefault="002D0FEB" w:rsidP="002D0FEB">
      <w:pPr>
        <w:suppressAutoHyphens/>
        <w:spacing w:before="0" w:after="160" w:line="240" w:lineRule="auto"/>
        <w:ind w:left="0" w:firstLine="0"/>
        <w:contextualSpacing/>
        <w:jc w:val="left"/>
        <w:rPr>
          <w:rFonts w:ascii="Arial" w:eastAsia="Calibri" w:hAnsi="Arial" w:cs="Arial"/>
          <w:sz w:val="18"/>
          <w:szCs w:val="18"/>
        </w:rPr>
      </w:pPr>
    </w:p>
    <w:p w14:paraId="67273232" w14:textId="5C7AC265" w:rsidR="002D0FEB" w:rsidRPr="002D0FEB" w:rsidRDefault="004C5F45" w:rsidP="002D0FEB">
      <w:pPr>
        <w:suppressAutoHyphens/>
        <w:spacing w:before="0" w:after="160" w:line="240" w:lineRule="auto"/>
        <w:ind w:left="0" w:firstLine="0"/>
        <w:contextualSpacing/>
        <w:jc w:val="lef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15szt</w:t>
      </w:r>
      <w:r w:rsidR="002D0FEB" w:rsidRPr="002D0FEB">
        <w:rPr>
          <w:rFonts w:ascii="Arial" w:eastAsia="Calibri" w:hAnsi="Arial" w:cs="Arial"/>
        </w:rPr>
        <w:t xml:space="preserve"> dysków NVMe o parametrach:</w:t>
      </w:r>
    </w:p>
    <w:tbl>
      <w:tblPr>
        <w:tblStyle w:val="Tabela-Siatka3"/>
        <w:tblW w:w="9150" w:type="dxa"/>
        <w:tblInd w:w="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51"/>
        <w:gridCol w:w="6599"/>
      </w:tblGrid>
      <w:tr w:rsidR="002D0FEB" w:rsidRPr="002D0FEB" w14:paraId="72DB4559" w14:textId="77777777" w:rsidTr="004C5F4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D8C7E" w14:textId="77777777" w:rsidR="002D0FEB" w:rsidRPr="002D0FEB" w:rsidRDefault="002D0FEB" w:rsidP="002D0FEB">
            <w:pPr>
              <w:spacing w:before="0" w:line="24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0FEB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39FEE" w14:textId="77777777" w:rsidR="002D0FEB" w:rsidRPr="002D0FEB" w:rsidRDefault="002D0FEB" w:rsidP="002D0FEB">
            <w:pPr>
              <w:spacing w:before="0" w:line="24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0FEB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2D0FEB" w:rsidRPr="002D0FEB" w14:paraId="6EE0A2D4" w14:textId="77777777" w:rsidTr="004C5F4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06A01" w14:textId="77777777" w:rsidR="002D0FEB" w:rsidRPr="002D0FEB" w:rsidRDefault="002D0FEB" w:rsidP="002D0FEB">
            <w:pPr>
              <w:spacing w:before="0" w:line="240" w:lineRule="auto"/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sz w:val="18"/>
                <w:szCs w:val="18"/>
              </w:rPr>
              <w:t>Pojemność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A02C" w14:textId="77777777" w:rsidR="002D0FEB" w:rsidRPr="002D0FEB" w:rsidRDefault="002D0FEB" w:rsidP="002D0FEB">
            <w:pPr>
              <w:numPr>
                <w:ilvl w:val="0"/>
                <w:numId w:val="17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Nie mniej niż 1000GB</w:t>
            </w:r>
          </w:p>
        </w:tc>
      </w:tr>
      <w:tr w:rsidR="002D0FEB" w:rsidRPr="002D0FEB" w14:paraId="7413EA9E" w14:textId="77777777" w:rsidTr="004C5F4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39FF8" w14:textId="77777777" w:rsidR="002D0FEB" w:rsidRPr="002D0FEB" w:rsidRDefault="002D0FEB" w:rsidP="002D0FEB">
            <w:pPr>
              <w:spacing w:before="0" w:line="240" w:lineRule="auto"/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sz w:val="18"/>
                <w:szCs w:val="18"/>
              </w:rPr>
              <w:t>Interfejs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CB7CC" w14:textId="77777777" w:rsidR="002D0FEB" w:rsidRPr="002D0FEB" w:rsidRDefault="002D0FEB" w:rsidP="002D0FEB">
            <w:pPr>
              <w:numPr>
                <w:ilvl w:val="0"/>
                <w:numId w:val="17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Co najmniej PCIe NVMe 4.0 x4 lub nowszy</w:t>
            </w:r>
          </w:p>
        </w:tc>
      </w:tr>
      <w:tr w:rsidR="002D0FEB" w:rsidRPr="002D0FEB" w14:paraId="06E5D028" w14:textId="77777777" w:rsidTr="004C5F4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A39D" w14:textId="77777777" w:rsidR="002D0FEB" w:rsidRPr="002D0FEB" w:rsidRDefault="002D0FEB" w:rsidP="002D0FEB">
            <w:pPr>
              <w:spacing w:before="0" w:line="240" w:lineRule="auto"/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sz w:val="18"/>
                <w:szCs w:val="18"/>
              </w:rPr>
              <w:t xml:space="preserve">Format 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D8D62" w14:textId="77777777" w:rsidR="002D0FEB" w:rsidRPr="002D0FEB" w:rsidRDefault="002D0FEB" w:rsidP="002D0FEB">
            <w:pPr>
              <w:numPr>
                <w:ilvl w:val="0"/>
                <w:numId w:val="17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M.2 2280</w:t>
            </w:r>
          </w:p>
        </w:tc>
      </w:tr>
      <w:tr w:rsidR="002D0FEB" w:rsidRPr="002D0FEB" w14:paraId="6342A4E9" w14:textId="77777777" w:rsidTr="004C5F4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F430F" w14:textId="77777777" w:rsidR="002D0FEB" w:rsidRPr="002D0FEB" w:rsidRDefault="002D0FEB" w:rsidP="002D0FEB">
            <w:pPr>
              <w:spacing w:before="0" w:line="240" w:lineRule="auto"/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sz w:val="18"/>
                <w:szCs w:val="18"/>
              </w:rPr>
              <w:t>Współczynnik TBW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5696" w14:textId="77777777" w:rsidR="002D0FEB" w:rsidRPr="002D0FEB" w:rsidRDefault="002D0FEB" w:rsidP="002D0FEB">
            <w:pPr>
              <w:numPr>
                <w:ilvl w:val="0"/>
                <w:numId w:val="18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D0FEB">
              <w:rPr>
                <w:rFonts w:ascii="Arial" w:hAnsi="Arial" w:cs="Arial"/>
                <w:sz w:val="18"/>
                <w:szCs w:val="18"/>
                <w:lang w:val="en-US"/>
              </w:rPr>
              <w:t>Nie mniej niż 600TB</w:t>
            </w:r>
          </w:p>
        </w:tc>
      </w:tr>
      <w:tr w:rsidR="002D0FEB" w:rsidRPr="002D0FEB" w14:paraId="010F9B71" w14:textId="77777777" w:rsidTr="004C5F4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D788E" w14:textId="77777777" w:rsidR="002D0FEB" w:rsidRPr="002D0FEB" w:rsidRDefault="002D0FEB" w:rsidP="002D0FEB">
            <w:pPr>
              <w:spacing w:before="0" w:line="240" w:lineRule="auto"/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sz w:val="18"/>
                <w:szCs w:val="18"/>
              </w:rPr>
              <w:t>Niezawodność MTBF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6A75F" w14:textId="77777777" w:rsidR="002D0FEB" w:rsidRPr="002D0FEB" w:rsidRDefault="002D0FEB" w:rsidP="002D0FEB">
            <w:pPr>
              <w:numPr>
                <w:ilvl w:val="0"/>
                <w:numId w:val="18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D0FEB">
              <w:rPr>
                <w:rFonts w:ascii="Arial" w:hAnsi="Arial" w:cs="Arial"/>
                <w:sz w:val="18"/>
                <w:szCs w:val="18"/>
                <w:lang w:val="en-US"/>
              </w:rPr>
              <w:t>1 500 000 godzin lub więcej</w:t>
            </w:r>
          </w:p>
        </w:tc>
      </w:tr>
      <w:tr w:rsidR="002D0FEB" w:rsidRPr="002D0FEB" w14:paraId="3AE1D739" w14:textId="77777777" w:rsidTr="004C5F4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AECCE" w14:textId="77777777" w:rsidR="002D0FEB" w:rsidRPr="002D0FEB" w:rsidRDefault="002D0FEB" w:rsidP="002D0FEB">
            <w:pPr>
              <w:spacing w:before="0" w:line="240" w:lineRule="auto"/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sz w:val="18"/>
                <w:szCs w:val="18"/>
              </w:rPr>
              <w:t>Maksymalna prędkość odczytu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B81DD" w14:textId="77777777" w:rsidR="002D0FEB" w:rsidRPr="002D0FEB" w:rsidRDefault="002D0FEB" w:rsidP="002D0FEB">
            <w:pPr>
              <w:numPr>
                <w:ilvl w:val="0"/>
                <w:numId w:val="19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Nie mniej niż 7100MB/s</w:t>
            </w:r>
          </w:p>
        </w:tc>
      </w:tr>
      <w:tr w:rsidR="002D0FEB" w:rsidRPr="002D0FEB" w14:paraId="70D02AE6" w14:textId="77777777" w:rsidTr="004C5F4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A7AAE" w14:textId="77777777" w:rsidR="002D0FEB" w:rsidRPr="002D0FEB" w:rsidRDefault="002D0FEB" w:rsidP="002D0FEB">
            <w:pPr>
              <w:spacing w:before="0" w:line="240" w:lineRule="auto"/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sz w:val="18"/>
                <w:szCs w:val="18"/>
              </w:rPr>
              <w:t>Maksymalna prędkość zapisu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17EF" w14:textId="77777777" w:rsidR="002D0FEB" w:rsidRPr="002D0FEB" w:rsidRDefault="002D0FEB" w:rsidP="002D0FEB">
            <w:pPr>
              <w:numPr>
                <w:ilvl w:val="0"/>
                <w:numId w:val="18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Nie mniej niż 6200MB/s</w:t>
            </w:r>
          </w:p>
        </w:tc>
      </w:tr>
      <w:tr w:rsidR="002D0FEB" w:rsidRPr="002D0FEB" w14:paraId="18F2BCA5" w14:textId="77777777" w:rsidTr="004C5F4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ABC27" w14:textId="77777777" w:rsidR="002D0FEB" w:rsidRPr="002D0FEB" w:rsidRDefault="002D0FEB" w:rsidP="002D0FEB">
            <w:pPr>
              <w:spacing w:before="0" w:line="240" w:lineRule="auto"/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sz w:val="18"/>
                <w:szCs w:val="18"/>
              </w:rPr>
              <w:t>Odczyt losowy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1516" w14:textId="77777777" w:rsidR="002D0FEB" w:rsidRPr="002D0FEB" w:rsidRDefault="002D0FEB" w:rsidP="002D0FEB">
            <w:pPr>
              <w:numPr>
                <w:ilvl w:val="0"/>
                <w:numId w:val="18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800 000 IOPS lub więcej</w:t>
            </w:r>
          </w:p>
        </w:tc>
      </w:tr>
      <w:tr w:rsidR="002D0FEB" w:rsidRPr="002D0FEB" w14:paraId="1B45EA30" w14:textId="77777777" w:rsidTr="004C5F4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BBCA4" w14:textId="77777777" w:rsidR="002D0FEB" w:rsidRPr="002D0FEB" w:rsidRDefault="002D0FEB" w:rsidP="002D0FEB">
            <w:pPr>
              <w:spacing w:before="0" w:line="240" w:lineRule="auto"/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sz w:val="18"/>
                <w:szCs w:val="18"/>
              </w:rPr>
              <w:t>Zapis losowy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0A9FC" w14:textId="77777777" w:rsidR="002D0FEB" w:rsidRPr="002D0FEB" w:rsidRDefault="002D0FEB" w:rsidP="002D0FEB">
            <w:pPr>
              <w:numPr>
                <w:ilvl w:val="0"/>
                <w:numId w:val="18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1 300 000 IOPS lub więcej</w:t>
            </w:r>
          </w:p>
        </w:tc>
      </w:tr>
      <w:tr w:rsidR="002D0FEB" w:rsidRPr="002D0FEB" w14:paraId="02B86E0B" w14:textId="77777777" w:rsidTr="004C5F4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5EB68" w14:textId="77777777" w:rsidR="002D0FEB" w:rsidRPr="002D0FEB" w:rsidRDefault="002D0FEB" w:rsidP="002D0FEB">
            <w:pPr>
              <w:spacing w:before="0" w:line="240" w:lineRule="auto"/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sz w:val="18"/>
                <w:szCs w:val="18"/>
              </w:rPr>
              <w:t>Rodzaj kości pamięci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4E8ED" w14:textId="77777777" w:rsidR="002D0FEB" w:rsidRPr="002D0FEB" w:rsidRDefault="002D0FEB" w:rsidP="002D0FEB">
            <w:pPr>
              <w:numPr>
                <w:ilvl w:val="0"/>
                <w:numId w:val="18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TLC</w:t>
            </w:r>
          </w:p>
        </w:tc>
      </w:tr>
      <w:tr w:rsidR="002D0FEB" w:rsidRPr="002D0FEB" w14:paraId="0DDA5908" w14:textId="77777777" w:rsidTr="004C5F4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25A55" w14:textId="77777777" w:rsidR="002D0FEB" w:rsidRPr="002D0FEB" w:rsidRDefault="002D0FEB" w:rsidP="002D0FEB">
            <w:pPr>
              <w:spacing w:before="0" w:line="240" w:lineRule="auto"/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2D0FEB">
              <w:rPr>
                <w:rFonts w:ascii="Arial" w:hAnsi="Arial" w:cs="Arial"/>
                <w:b/>
                <w:sz w:val="18"/>
                <w:szCs w:val="18"/>
              </w:rPr>
              <w:t>Gwarancja i wsparcie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73E0" w14:textId="77777777" w:rsidR="002D0FEB" w:rsidRPr="002D0FEB" w:rsidRDefault="002D0FEB" w:rsidP="002D0FEB">
            <w:pPr>
              <w:numPr>
                <w:ilvl w:val="0"/>
                <w:numId w:val="17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hAnsi="Arial" w:cs="Arial"/>
                <w:sz w:val="18"/>
                <w:szCs w:val="18"/>
              </w:rPr>
              <w:t>gwarancja producenta dysku na co najmniej 5 lat</w:t>
            </w:r>
          </w:p>
        </w:tc>
      </w:tr>
    </w:tbl>
    <w:p w14:paraId="1CEE3B72" w14:textId="77777777" w:rsidR="002D0FEB" w:rsidRPr="002D0FEB" w:rsidRDefault="002D0FEB" w:rsidP="002D0FEB">
      <w:pPr>
        <w:suppressAutoHyphens/>
        <w:spacing w:before="0" w:after="160" w:line="256" w:lineRule="auto"/>
        <w:ind w:left="0" w:firstLine="0"/>
        <w:jc w:val="left"/>
        <w:rPr>
          <w:rFonts w:ascii="Arial" w:eastAsia="Calibri" w:hAnsi="Arial" w:cs="Arial"/>
          <w:sz w:val="18"/>
          <w:szCs w:val="18"/>
        </w:rPr>
      </w:pPr>
    </w:p>
    <w:p w14:paraId="05D56F9C" w14:textId="0FE630E0" w:rsidR="004C5F45" w:rsidRPr="004C5F45" w:rsidRDefault="004C5F45" w:rsidP="002D0FEB">
      <w:pPr>
        <w:keepNext/>
        <w:suppressAutoHyphens/>
        <w:spacing w:before="0" w:after="160" w:line="240" w:lineRule="auto"/>
        <w:ind w:left="0" w:firstLine="0"/>
        <w:contextualSpacing/>
        <w:jc w:val="left"/>
        <w:rPr>
          <w:rFonts w:ascii="Arial" w:eastAsia="Calibri" w:hAnsi="Arial" w:cs="Arial"/>
          <w:b/>
          <w:bCs/>
          <w:sz w:val="18"/>
          <w:szCs w:val="18"/>
        </w:rPr>
      </w:pPr>
      <w:r w:rsidRPr="004C5F45">
        <w:rPr>
          <w:rFonts w:ascii="Arial" w:eastAsia="Calibri" w:hAnsi="Arial" w:cs="Arial"/>
          <w:b/>
          <w:bCs/>
          <w:sz w:val="18"/>
          <w:szCs w:val="18"/>
        </w:rPr>
        <w:t>Piotr Poznaniak</w:t>
      </w:r>
      <w:r>
        <w:rPr>
          <w:rFonts w:ascii="Arial" w:eastAsia="Calibri" w:hAnsi="Arial" w:cs="Arial"/>
          <w:b/>
          <w:bCs/>
          <w:sz w:val="18"/>
          <w:szCs w:val="18"/>
        </w:rPr>
        <w:t>, 608094639</w:t>
      </w:r>
    </w:p>
    <w:p w14:paraId="0D713870" w14:textId="6827723C" w:rsidR="002D0FEB" w:rsidRPr="002D0FEB" w:rsidRDefault="002D0FEB" w:rsidP="002D0FEB">
      <w:pPr>
        <w:keepNext/>
        <w:suppressAutoHyphens/>
        <w:spacing w:before="0" w:after="160" w:line="240" w:lineRule="auto"/>
        <w:ind w:left="0" w:firstLine="0"/>
        <w:contextualSpacing/>
        <w:jc w:val="left"/>
        <w:rPr>
          <w:rFonts w:ascii="Arial" w:eastAsia="Calibri" w:hAnsi="Arial" w:cs="Arial"/>
          <w:sz w:val="18"/>
          <w:szCs w:val="18"/>
        </w:rPr>
      </w:pPr>
      <w:r w:rsidRPr="002D0FEB">
        <w:rPr>
          <w:rFonts w:ascii="Arial" w:eastAsia="Calibri" w:hAnsi="Arial" w:cs="Arial"/>
          <w:sz w:val="18"/>
          <w:szCs w:val="18"/>
        </w:rPr>
        <w:t>Osoby zainteresowane zakupem, nr telefonu</w:t>
      </w:r>
    </w:p>
    <w:p w14:paraId="591BA391" w14:textId="32163242" w:rsidR="002D0FEB" w:rsidRDefault="002D0FEB" w:rsidP="002D0FEB">
      <w:pPr>
        <w:ind w:left="357" w:firstLine="0"/>
      </w:pPr>
      <w:r>
        <w:br w:type="page"/>
      </w:r>
    </w:p>
    <w:p w14:paraId="6A594A68" w14:textId="6BA48C3C" w:rsidR="006C479D" w:rsidRPr="006C479D" w:rsidRDefault="006C479D" w:rsidP="006C479D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lastRenderedPageBreak/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4</w:t>
      </w:r>
      <w:r w:rsidRPr="00D975FF">
        <w:rPr>
          <w:rFonts w:ascii="Arial" w:hAnsi="Arial" w:cs="Arial"/>
          <w:b/>
        </w:rPr>
        <w:fldChar w:fldCharType="end"/>
      </w:r>
    </w:p>
    <w:p w14:paraId="15737492" w14:textId="77777777" w:rsidR="004C5F45" w:rsidRPr="004C5F45" w:rsidRDefault="004C5F45" w:rsidP="004C5F45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Arial" w:eastAsia="Calibri" w:hAnsi="Arial" w:cs="Arial"/>
          <w:sz w:val="20"/>
          <w:szCs w:val="20"/>
        </w:rPr>
      </w:pPr>
      <w:r w:rsidRPr="004C5F45">
        <w:rPr>
          <w:rFonts w:ascii="Arial" w:eastAsia="Calibri" w:hAnsi="Arial" w:cs="Arial"/>
          <w:sz w:val="20"/>
          <w:szCs w:val="20"/>
        </w:rPr>
        <w:t>Dział Obsługi i Eksploatacji</w:t>
      </w:r>
    </w:p>
    <w:p w14:paraId="094BB96B" w14:textId="77777777" w:rsidR="004C5F45" w:rsidRPr="004C5F45" w:rsidRDefault="004C5F45" w:rsidP="004C5F45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Arial" w:eastAsia="Calibri" w:hAnsi="Arial" w:cs="Arial"/>
          <w:sz w:val="20"/>
          <w:szCs w:val="20"/>
        </w:rPr>
      </w:pPr>
      <w:r w:rsidRPr="004C5F45">
        <w:rPr>
          <w:rFonts w:ascii="Arial" w:eastAsia="Calibri" w:hAnsi="Arial" w:cs="Arial"/>
          <w:sz w:val="20"/>
          <w:szCs w:val="20"/>
        </w:rPr>
        <w:t>Ul. Piotrowo 3A</w:t>
      </w:r>
    </w:p>
    <w:p w14:paraId="51FF1659" w14:textId="77777777" w:rsidR="002D0FEB" w:rsidRPr="002D0FEB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sz w:val="18"/>
          <w:szCs w:val="18"/>
        </w:rPr>
      </w:pPr>
      <w:r w:rsidRPr="002D0FEB">
        <w:rPr>
          <w:rFonts w:ascii="Arial" w:eastAsia="Calibri" w:hAnsi="Arial" w:cs="Arial"/>
          <w:sz w:val="18"/>
          <w:szCs w:val="18"/>
        </w:rPr>
        <w:t>nazwa jednostki zamawiającej, adres</w:t>
      </w:r>
    </w:p>
    <w:p w14:paraId="42094865" w14:textId="77777777" w:rsidR="002D0FEB" w:rsidRPr="002D0FEB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sz w:val="18"/>
          <w:szCs w:val="18"/>
        </w:rPr>
      </w:pPr>
    </w:p>
    <w:p w14:paraId="792B3264" w14:textId="77777777" w:rsidR="002D0FEB" w:rsidRPr="002D0FEB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b/>
          <w:sz w:val="18"/>
          <w:szCs w:val="18"/>
        </w:rPr>
      </w:pPr>
      <w:r w:rsidRPr="002D0FEB">
        <w:rPr>
          <w:rFonts w:ascii="Arial" w:eastAsia="Calibri" w:hAnsi="Arial" w:cs="Arial"/>
          <w:b/>
          <w:sz w:val="18"/>
          <w:szCs w:val="18"/>
        </w:rPr>
        <w:t>Pakiet profesjonalnego oprogramowania do grafiki wektorowej, bitmapowej, zarządzania czcionkami o parametrach:</w:t>
      </w:r>
    </w:p>
    <w:tbl>
      <w:tblPr>
        <w:tblStyle w:val="Tabela-Siatka"/>
        <w:tblW w:w="9067" w:type="dxa"/>
        <w:tblInd w:w="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2D0FEB" w:rsidRPr="002D0FEB" w14:paraId="46D007A4" w14:textId="77777777" w:rsidTr="00C47049">
        <w:tc>
          <w:tcPr>
            <w:tcW w:w="2552" w:type="dxa"/>
          </w:tcPr>
          <w:p w14:paraId="09390F28" w14:textId="77777777" w:rsidR="002D0FEB" w:rsidRPr="002D0FEB" w:rsidRDefault="002D0FEB" w:rsidP="002D0FEB">
            <w:pPr>
              <w:spacing w:before="0" w:line="240" w:lineRule="auto"/>
              <w:ind w:left="0" w:firstLine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D0FEB">
              <w:rPr>
                <w:rFonts w:ascii="Arial" w:eastAsia="Calibri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515" w:type="dxa"/>
          </w:tcPr>
          <w:p w14:paraId="6D072980" w14:textId="77777777" w:rsidR="002D0FEB" w:rsidRPr="002D0FEB" w:rsidRDefault="002D0FEB" w:rsidP="002D0FEB">
            <w:pPr>
              <w:spacing w:before="0" w:line="240" w:lineRule="auto"/>
              <w:ind w:left="0" w:firstLine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D0FEB">
              <w:rPr>
                <w:rFonts w:ascii="Arial" w:eastAsia="Calibri" w:hAnsi="Arial" w:cs="Arial"/>
                <w:b/>
                <w:sz w:val="20"/>
                <w:szCs w:val="20"/>
              </w:rPr>
              <w:t>WYMAGANIA</w:t>
            </w:r>
          </w:p>
        </w:tc>
      </w:tr>
      <w:tr w:rsidR="002D0FEB" w:rsidRPr="002D0FEB" w14:paraId="6508C930" w14:textId="77777777" w:rsidTr="00C47049">
        <w:tc>
          <w:tcPr>
            <w:tcW w:w="2552" w:type="dxa"/>
          </w:tcPr>
          <w:p w14:paraId="35C1E709" w14:textId="77777777" w:rsidR="002D0FEB" w:rsidRPr="002D0FEB" w:rsidRDefault="002D0FEB" w:rsidP="002D0FEB">
            <w:pPr>
              <w:spacing w:before="0" w:line="240" w:lineRule="auto"/>
              <w:ind w:left="0" w:firstLine="0"/>
              <w:jc w:val="lef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b/>
                <w:sz w:val="18"/>
                <w:szCs w:val="18"/>
              </w:rPr>
              <w:t>Oprogramowanie</w:t>
            </w:r>
          </w:p>
          <w:p w14:paraId="6AC9108B" w14:textId="77777777" w:rsidR="002D0FEB" w:rsidRPr="002D0FEB" w:rsidRDefault="002D0FEB" w:rsidP="002D0FEB">
            <w:pPr>
              <w:spacing w:before="0" w:line="240" w:lineRule="auto"/>
              <w:ind w:left="0" w:firstLine="0"/>
              <w:jc w:val="lef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b/>
                <w:sz w:val="18"/>
                <w:szCs w:val="18"/>
              </w:rPr>
              <w:t xml:space="preserve">Licencja na 1 użytkownika </w:t>
            </w:r>
          </w:p>
        </w:tc>
        <w:tc>
          <w:tcPr>
            <w:tcW w:w="6515" w:type="dxa"/>
          </w:tcPr>
          <w:p w14:paraId="3E8CA141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bezstratny import i edycja plików o rozszerzeniach *.CDR z wersji Corela 2025;</w:t>
            </w:r>
          </w:p>
          <w:p w14:paraId="3412FEB9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bezstratny import i edycja plików o rozszerzeniach *.CPT z wersji Corela 2025;</w:t>
            </w:r>
          </w:p>
          <w:p w14:paraId="57C2DD51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 xml:space="preserve">import plików: </w:t>
            </w:r>
          </w:p>
          <w:p w14:paraId="69B14BA8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wektorowych (CLK, DES, CSL, CMX, AI, EPS, PRN, PS, WPG, CGM, DXF, DWG, PDF, SVG, SVGZ, PLT, VSD),</w:t>
            </w:r>
          </w:p>
          <w:p w14:paraId="51B06710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bitmap (JPG, PNG, JP2, PCT, GIF, TIFF, PCX, TGA, RIFF),</w:t>
            </w:r>
          </w:p>
          <w:p w14:paraId="776EB464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inne (DOC, DOCX, RTF, XLS);</w:t>
            </w:r>
          </w:p>
          <w:p w14:paraId="6D0B4986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tworzenie wielostronicowych dokumentów (składka jednostronicowa, dwustronicowa);</w:t>
            </w:r>
          </w:p>
          <w:p w14:paraId="65109AC7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pełna impozycja drukowanego dokumentu:</w:t>
            </w:r>
          </w:p>
          <w:p w14:paraId="490EC34C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kafelkowanie wydruku,</w:t>
            </w:r>
          </w:p>
          <w:p w14:paraId="56670FE0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dostosowywanie wydruku do wielkości papieru,</w:t>
            </w:r>
          </w:p>
          <w:p w14:paraId="4AD8F956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z wykorzystaniem układów rozmieszczenia (predefiniowanych i stworzonych przez użytkownika) – w tym Saddle-Stitch i Perfect-Bound,</w:t>
            </w:r>
          </w:p>
          <w:p w14:paraId="00E246D7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znaki drukarskie;</w:t>
            </w:r>
          </w:p>
          <w:p w14:paraId="03C45D7B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przygotowanie dokumentu do druku:</w:t>
            </w:r>
          </w:p>
          <w:p w14:paraId="1F42F414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zarządzanie kolorami i profilami kolorów (predefiniowanymi, ogólnoświatowymi oraz użytkownika),</w:t>
            </w:r>
          </w:p>
          <w:p w14:paraId="669A71AC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znaki drukarskie,</w:t>
            </w:r>
          </w:p>
          <w:p w14:paraId="4E07BC32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rozbicie na wyciągi barwne (włączanie/wyłączanie poszczególnych wyciągów),</w:t>
            </w:r>
          </w:p>
          <w:p w14:paraId="19CBB11E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przełączanie negatyw/pozytyw,</w:t>
            </w:r>
          </w:p>
          <w:p w14:paraId="36569567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przełączanie lustro/bez lustra,</w:t>
            </w:r>
          </w:p>
          <w:p w14:paraId="32AE7187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opcje trampingu;</w:t>
            </w:r>
          </w:p>
          <w:p w14:paraId="69460B1A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edycja obiektów:</w:t>
            </w:r>
          </w:p>
          <w:p w14:paraId="3F24D417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tworzenie i korzystanie z symboli,</w:t>
            </w:r>
          </w:p>
          <w:p w14:paraId="02E94290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manipulacja obiektami na poziomie węzłów (edycja, dodawanie, kasowanie, wyrównanie),</w:t>
            </w:r>
          </w:p>
          <w:p w14:paraId="49AB375F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operacje matematyczne na obiektach (przesunięcie, skalowanie, obrót,  pochył) o zadane wartości;</w:t>
            </w:r>
          </w:p>
          <w:p w14:paraId="48782608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nadawanie interaktywnych efektów na obiekty</w:t>
            </w:r>
          </w:p>
          <w:p w14:paraId="4457EEAD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metamorfoza,</w:t>
            </w:r>
          </w:p>
          <w:p w14:paraId="7C6C40A8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obrys,</w:t>
            </w:r>
          </w:p>
          <w:p w14:paraId="5FF956C1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kadrowanie (z pełną edycją zawartości i kadru),</w:t>
            </w:r>
          </w:p>
          <w:p w14:paraId="7B820F57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podgląd dokumentu:</w:t>
            </w:r>
          </w:p>
          <w:p w14:paraId="479365A8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szkieletowy (wireframe),</w:t>
            </w:r>
          </w:p>
          <w:p w14:paraId="7CAFAAFB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normalny,</w:t>
            </w:r>
          </w:p>
          <w:p w14:paraId="7A3F4DED" w14:textId="77777777" w:rsidR="002D0FEB" w:rsidRPr="002D0FEB" w:rsidRDefault="002D0FEB" w:rsidP="002D0FEB">
            <w:pPr>
              <w:widowControl w:val="0"/>
              <w:numPr>
                <w:ilvl w:val="1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56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dokładny z nadrukowaniami;</w:t>
            </w:r>
          </w:p>
          <w:p w14:paraId="699D68EB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wbudowana obsługa plików PDF obejmująca separację kolorów, znaków drukarskich, obsługę układów wielostronicowych przeznaczonych do profesjonalnego druku cyfrowego i offsetowego</w:t>
            </w:r>
          </w:p>
          <w:p w14:paraId="56CEE7E5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wbudowane przełączanie podglądu między układem wielostronicowym i jednej strony</w:t>
            </w:r>
          </w:p>
          <w:p w14:paraId="5AA324F1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zaawansowana obsługa narzędzi typograficznych wraz z systemem zarządzania czcionkami</w:t>
            </w:r>
          </w:p>
          <w:p w14:paraId="3FCD08D8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wbudowana automatyczna konwersja grafik rastowych do wektorowych z opcją edycji</w:t>
            </w:r>
          </w:p>
          <w:p w14:paraId="37D91166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zaawansowana obsługa palet kolorów i narzędzi graficznych imitujących techniki malarskie</w:t>
            </w:r>
          </w:p>
          <w:p w14:paraId="1D7D421C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pełen dostęp do aplikacji webowej oferującej narzędzia online do projektowania wektorowego i synchronizacji z chmurą</w:t>
            </w:r>
          </w:p>
          <w:p w14:paraId="695DEDA8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pełen dostęp do aplikacji desktopowej do edycji zdjęć cyfrowych</w:t>
            </w:r>
          </w:p>
          <w:p w14:paraId="53733CCB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 xml:space="preserve">kompatybilny z systemem Microsoft Windows 11, </w:t>
            </w:r>
          </w:p>
          <w:p w14:paraId="06F00DC5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wersja językowa EN,</w:t>
            </w:r>
          </w:p>
          <w:p w14:paraId="424CDFC3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licencja edukacyjna, dożywotnia,</w:t>
            </w:r>
          </w:p>
          <w:p w14:paraId="1A31013A" w14:textId="77777777" w:rsidR="002D0FEB" w:rsidRPr="002D0FEB" w:rsidRDefault="002D0FEB" w:rsidP="002D0FEB">
            <w:pPr>
              <w:widowControl w:val="0"/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spacing w:before="0" w:line="240" w:lineRule="auto"/>
              <w:ind w:left="397" w:hanging="170"/>
              <w:jc w:val="left"/>
              <w:rPr>
                <w:rFonts w:ascii="Arial" w:eastAsia="Calibri" w:hAnsi="Arial" w:cs="Times New Roman"/>
                <w:color w:val="000000"/>
                <w:sz w:val="18"/>
                <w:szCs w:val="18"/>
              </w:rPr>
            </w:pPr>
            <w:r w:rsidRPr="002D0FEB">
              <w:rPr>
                <w:rFonts w:ascii="Arial" w:eastAsia="Calibri" w:hAnsi="Arial" w:cs="Times New Roman"/>
                <w:color w:val="000000"/>
                <w:sz w:val="18"/>
                <w:szCs w:val="18"/>
              </w:rPr>
              <w:t>licencja elektroniczna</w:t>
            </w:r>
          </w:p>
        </w:tc>
      </w:tr>
    </w:tbl>
    <w:p w14:paraId="1D1B1C58" w14:textId="77777777" w:rsidR="002D0FEB" w:rsidRPr="004C5F45" w:rsidRDefault="002D0FEB" w:rsidP="00C47049">
      <w:pPr>
        <w:spacing w:line="240" w:lineRule="auto"/>
        <w:ind w:left="0" w:firstLine="0"/>
        <w:rPr>
          <w:rFonts w:ascii="Arial" w:eastAsia="Calibri" w:hAnsi="Arial" w:cs="Arial"/>
          <w:b/>
          <w:bCs/>
          <w:sz w:val="18"/>
          <w:szCs w:val="18"/>
        </w:rPr>
      </w:pPr>
      <w:r w:rsidRPr="004C5F45">
        <w:rPr>
          <w:rFonts w:ascii="Arial" w:eastAsia="Calibri" w:hAnsi="Arial" w:cs="Arial"/>
          <w:b/>
          <w:bCs/>
          <w:sz w:val="18"/>
          <w:szCs w:val="18"/>
        </w:rPr>
        <w:t>Krzysztof Przybylak tel. 61 665 2772</w:t>
      </w:r>
    </w:p>
    <w:p w14:paraId="7C3DF922" w14:textId="0CEDCC9B" w:rsidR="002D0FEB" w:rsidRPr="004C5F45" w:rsidRDefault="002D0FEB" w:rsidP="004C5F45">
      <w:pPr>
        <w:keepNext/>
        <w:spacing w:before="0" w:line="240" w:lineRule="auto"/>
        <w:ind w:left="0" w:firstLine="0"/>
        <w:contextualSpacing/>
        <w:rPr>
          <w:rFonts w:ascii="Arial" w:eastAsia="Calibri" w:hAnsi="Arial" w:cs="Arial"/>
          <w:sz w:val="18"/>
          <w:szCs w:val="18"/>
        </w:rPr>
      </w:pPr>
      <w:r w:rsidRPr="002D0FEB">
        <w:rPr>
          <w:rFonts w:ascii="Arial" w:eastAsia="Calibri" w:hAnsi="Arial" w:cs="Arial"/>
          <w:sz w:val="18"/>
          <w:szCs w:val="18"/>
        </w:rPr>
        <w:t>Osoby zainteresowane zakupem, nr telefonu</w:t>
      </w:r>
    </w:p>
    <w:p w14:paraId="1892D144" w14:textId="5825ABC3" w:rsidR="002D0FEB" w:rsidRDefault="002D0FEB" w:rsidP="002D0FEB">
      <w:pPr>
        <w:ind w:left="357" w:firstLine="0"/>
      </w:pPr>
      <w:r>
        <w:br w:type="page"/>
      </w:r>
    </w:p>
    <w:p w14:paraId="3F0B88CD" w14:textId="26F61EA6" w:rsidR="006C479D" w:rsidRPr="006C479D" w:rsidRDefault="006C479D" w:rsidP="006C479D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5</w:t>
      </w:r>
      <w:r w:rsidRPr="00D975FF">
        <w:rPr>
          <w:rFonts w:ascii="Arial" w:hAnsi="Arial" w:cs="Arial"/>
          <w:b/>
        </w:rPr>
        <w:fldChar w:fldCharType="end"/>
      </w:r>
    </w:p>
    <w:p w14:paraId="3DF87C1C" w14:textId="55AF3EDD" w:rsidR="002D0FEB" w:rsidRPr="004C5F45" w:rsidRDefault="002D0FEB" w:rsidP="002D0FEB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Arial" w:eastAsia="Calibri" w:hAnsi="Arial" w:cs="Arial"/>
          <w:sz w:val="20"/>
          <w:szCs w:val="20"/>
        </w:rPr>
      </w:pPr>
      <w:r w:rsidRPr="004C5F45">
        <w:rPr>
          <w:rFonts w:ascii="Arial" w:eastAsia="Calibri" w:hAnsi="Arial" w:cs="Arial"/>
          <w:sz w:val="20"/>
          <w:szCs w:val="20"/>
        </w:rPr>
        <w:t xml:space="preserve">Dział Obsługi i Eksploatacji </w:t>
      </w:r>
    </w:p>
    <w:p w14:paraId="00BE0715" w14:textId="77777777" w:rsidR="002D0FEB" w:rsidRPr="004C5F45" w:rsidRDefault="002D0FEB" w:rsidP="002D0FEB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Arial" w:eastAsia="Calibri" w:hAnsi="Arial" w:cs="Arial"/>
          <w:sz w:val="20"/>
          <w:szCs w:val="20"/>
        </w:rPr>
      </w:pPr>
      <w:r w:rsidRPr="004C5F45">
        <w:rPr>
          <w:rFonts w:ascii="Arial" w:eastAsia="Calibri" w:hAnsi="Arial" w:cs="Arial"/>
          <w:sz w:val="20"/>
          <w:szCs w:val="20"/>
        </w:rPr>
        <w:t>Ul. Piotrowo 3A</w:t>
      </w:r>
    </w:p>
    <w:p w14:paraId="152259FE" w14:textId="77777777" w:rsidR="002D0FEB" w:rsidRPr="002D0FEB" w:rsidRDefault="002D0FEB" w:rsidP="002D0FEB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Calibri" w:eastAsia="Calibri" w:hAnsi="Calibri" w:cs="Tahoma"/>
        </w:rPr>
      </w:pPr>
      <w:r w:rsidRPr="002D0FEB">
        <w:rPr>
          <w:rFonts w:ascii="Arial" w:eastAsia="Calibri" w:hAnsi="Arial" w:cs="Arial"/>
          <w:sz w:val="18"/>
          <w:szCs w:val="18"/>
        </w:rPr>
        <w:t>…………………………………………..</w:t>
      </w:r>
    </w:p>
    <w:p w14:paraId="61E322F0" w14:textId="77777777" w:rsidR="002D0FEB" w:rsidRPr="002D0FEB" w:rsidRDefault="002D0FEB" w:rsidP="002D0FEB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Calibri" w:eastAsia="Calibri" w:hAnsi="Calibri" w:cs="Tahoma"/>
        </w:rPr>
      </w:pPr>
      <w:r w:rsidRPr="002D0FEB">
        <w:rPr>
          <w:rFonts w:ascii="Arial" w:eastAsia="Calibri" w:hAnsi="Arial" w:cs="Arial"/>
          <w:sz w:val="18"/>
          <w:szCs w:val="18"/>
        </w:rPr>
        <w:t>nazwa jednostki zamawiającej, adres</w:t>
      </w:r>
    </w:p>
    <w:p w14:paraId="61C04955" w14:textId="77777777" w:rsidR="002D0FEB" w:rsidRPr="002D0FEB" w:rsidRDefault="002D0FEB" w:rsidP="002D0FEB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Arial" w:eastAsia="Calibri" w:hAnsi="Arial" w:cs="Arial"/>
          <w:sz w:val="18"/>
          <w:szCs w:val="18"/>
        </w:rPr>
      </w:pPr>
    </w:p>
    <w:tbl>
      <w:tblPr>
        <w:tblW w:w="907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4"/>
        <w:gridCol w:w="6398"/>
      </w:tblGrid>
      <w:tr w:rsidR="002D0FEB" w:rsidRPr="002D0FEB" w14:paraId="6A420FCF" w14:textId="77777777" w:rsidTr="00165E38"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8CA38DE" w14:textId="77777777" w:rsidR="002D0FEB" w:rsidRPr="002D0FEB" w:rsidRDefault="002D0FEB" w:rsidP="002D0FEB">
            <w:pPr>
              <w:suppressAutoHyphens/>
              <w:autoSpaceDN w:val="0"/>
              <w:spacing w:before="0" w:line="24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2D0FEB">
              <w:rPr>
                <w:rFonts w:ascii="Arial" w:eastAsia="Calibri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0F46135" w14:textId="77777777" w:rsidR="002D0FEB" w:rsidRPr="002D0FEB" w:rsidRDefault="002D0FEB" w:rsidP="002D0FEB">
            <w:pPr>
              <w:suppressAutoHyphens/>
              <w:autoSpaceDN w:val="0"/>
              <w:spacing w:before="0" w:line="24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</w:rPr>
            </w:pPr>
            <w:r w:rsidRPr="002D0FEB">
              <w:rPr>
                <w:rFonts w:ascii="Arial" w:eastAsia="Calibri" w:hAnsi="Arial" w:cs="Arial"/>
                <w:b/>
                <w:sz w:val="20"/>
                <w:szCs w:val="20"/>
              </w:rPr>
              <w:t>WYMAGANIA</w:t>
            </w:r>
          </w:p>
        </w:tc>
      </w:tr>
      <w:tr w:rsidR="002D0FEB" w:rsidRPr="002D0FEB" w14:paraId="256C8062" w14:textId="77777777" w:rsidTr="00165E38"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3656539" w14:textId="77777777" w:rsidR="002D0FEB" w:rsidRPr="002D0FEB" w:rsidRDefault="002D0FEB" w:rsidP="002D0FEB">
            <w:pPr>
              <w:suppressAutoHyphens/>
              <w:autoSpaceDN w:val="0"/>
              <w:spacing w:before="0" w:line="240" w:lineRule="auto"/>
              <w:ind w:left="0" w:firstLine="0"/>
              <w:jc w:val="left"/>
              <w:textAlignment w:val="baseline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b/>
                <w:sz w:val="18"/>
                <w:szCs w:val="18"/>
              </w:rPr>
              <w:t>Oprogramowanie do zarządzania treścią , urządzeniem i danymi</w:t>
            </w:r>
          </w:p>
          <w:p w14:paraId="63E8FA32" w14:textId="77777777" w:rsidR="002D0FEB" w:rsidRPr="002D0FEB" w:rsidRDefault="002D0FEB" w:rsidP="002D0FEB">
            <w:pPr>
              <w:suppressAutoHyphens/>
              <w:autoSpaceDN w:val="0"/>
              <w:spacing w:before="0" w:line="240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</w:rPr>
            </w:pPr>
            <w:r w:rsidRPr="002D0FEB">
              <w:rPr>
                <w:rFonts w:ascii="Calibri" w:eastAsia="Calibri" w:hAnsi="Calibri" w:cs="Tahoma"/>
              </w:rPr>
              <w:t>12 licencji na pojedyncze urządzenie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BD33CBB" w14:textId="77777777" w:rsidR="002D0FEB" w:rsidRPr="002D0FEB" w:rsidRDefault="002D0FEB" w:rsidP="002D0FEB">
            <w:pPr>
              <w:widowControl w:val="0"/>
              <w:numPr>
                <w:ilvl w:val="0"/>
                <w:numId w:val="20"/>
              </w:numPr>
              <w:suppressAutoHyphens/>
              <w:autoSpaceDN w:val="0"/>
              <w:spacing w:before="0" w:line="240" w:lineRule="auto"/>
              <w:ind w:left="397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pełna kompatybilność programu z wyświetlaczami LFD marki Samsung</w:t>
            </w:r>
          </w:p>
          <w:p w14:paraId="71CDD9B3" w14:textId="77777777" w:rsidR="002D0FEB" w:rsidRPr="002D0FEB" w:rsidRDefault="002D0FEB" w:rsidP="002D0FEB">
            <w:pPr>
              <w:widowControl w:val="0"/>
              <w:numPr>
                <w:ilvl w:val="0"/>
                <w:numId w:val="20"/>
              </w:numPr>
              <w:suppressAutoHyphens/>
              <w:autoSpaceDN w:val="0"/>
              <w:spacing w:before="0" w:line="240" w:lineRule="auto"/>
              <w:ind w:left="397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narzędzia do zdalnego zarządzania urządzeniami w zakresie co najmniej: zmiany źródeł sygnału, blokowania przycisków sterowania na fizycznym pilocie, regulacji głośności</w:t>
            </w:r>
          </w:p>
          <w:p w14:paraId="0125AD54" w14:textId="77777777" w:rsidR="002D0FEB" w:rsidRPr="002D0FEB" w:rsidRDefault="002D0FEB" w:rsidP="002D0FEB">
            <w:pPr>
              <w:widowControl w:val="0"/>
              <w:numPr>
                <w:ilvl w:val="0"/>
                <w:numId w:val="20"/>
              </w:numPr>
              <w:suppressAutoHyphens/>
              <w:autoSpaceDN w:val="0"/>
              <w:spacing w:before="0" w:line="240" w:lineRule="auto"/>
              <w:ind w:left="397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narzędzia do kompleksowego zarządzania wyświetlaną treścią: tworzenie, publikacja, harmonogramowanie treści w formatach statycznych (grafiki, dokumenty biurowe, dokumenty PDF) i dynamicznych (filmy, animacje, widżety HTML, kanały RSS, streaming wideo – w tym protokoły RTSP, HLS, HTTP), w tym w standardzie UHD/8K</w:t>
            </w:r>
          </w:p>
          <w:p w14:paraId="1D772863" w14:textId="77777777" w:rsidR="002D0FEB" w:rsidRPr="002D0FEB" w:rsidRDefault="002D0FEB" w:rsidP="002D0FEB">
            <w:pPr>
              <w:widowControl w:val="0"/>
              <w:numPr>
                <w:ilvl w:val="0"/>
                <w:numId w:val="20"/>
              </w:numPr>
              <w:suppressAutoHyphens/>
              <w:autoSpaceDN w:val="0"/>
              <w:spacing w:before="0" w:line="240" w:lineRule="auto"/>
              <w:ind w:left="397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możliwość tworzenia playlist i harmonogramów zarówno dla pojedynczych, jak i wielu wyświetlaczy (w tym połączonych w centralnej sieci multimedialnej oraz ścian wideo); możliwość podziału pojedynczego ekranu na niezależne sekcje odtwarzające jednocześnie różne treści</w:t>
            </w:r>
          </w:p>
          <w:p w14:paraId="7F5532A2" w14:textId="77777777" w:rsidR="002D0FEB" w:rsidRPr="002D0FEB" w:rsidRDefault="002D0FEB" w:rsidP="002D0FEB">
            <w:pPr>
              <w:widowControl w:val="0"/>
              <w:numPr>
                <w:ilvl w:val="0"/>
                <w:numId w:val="20"/>
              </w:numPr>
              <w:suppressAutoHyphens/>
              <w:autoSpaceDN w:val="0"/>
              <w:spacing w:before="0" w:line="240" w:lineRule="auto"/>
              <w:ind w:left="397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możliwość monitorowania statusu urządzeń i treści (wraz z automatycznymi alertami dla administratorów IT), generowania raportów odtwarzania, aktualizacji treści w czasie rzeczywistym poprzez API programu</w:t>
            </w:r>
          </w:p>
          <w:p w14:paraId="02845FF0" w14:textId="77777777" w:rsidR="002D0FEB" w:rsidRPr="002D0FEB" w:rsidRDefault="002D0FEB" w:rsidP="002D0FEB">
            <w:pPr>
              <w:widowControl w:val="0"/>
              <w:numPr>
                <w:ilvl w:val="0"/>
                <w:numId w:val="20"/>
              </w:numPr>
              <w:suppressAutoHyphens/>
              <w:autoSpaceDN w:val="0"/>
              <w:spacing w:before="0" w:line="240" w:lineRule="auto"/>
              <w:ind w:left="397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wbudowana kontrola bezpieczeństwa: zarządzanie dostępami do portów USB/WiFi/Bluetooth zgodnie z predefiniowaną polityką, obsługa profili użytkownika</w:t>
            </w:r>
          </w:p>
          <w:p w14:paraId="2B61256C" w14:textId="77777777" w:rsidR="002D0FEB" w:rsidRPr="002D0FEB" w:rsidRDefault="002D0FEB" w:rsidP="002D0FEB">
            <w:pPr>
              <w:widowControl w:val="0"/>
              <w:numPr>
                <w:ilvl w:val="0"/>
                <w:numId w:val="21"/>
              </w:numPr>
              <w:suppressAutoHyphens/>
              <w:autoSpaceDN w:val="0"/>
              <w:spacing w:before="0" w:line="240" w:lineRule="auto"/>
              <w:ind w:left="397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pełen dostęp do aplikacji webowej pozwalającej na korzystanie z wszystkich wymienionych wyżej narzędzi i funkcjonalności bez lokalnej instalacji oprogramowania</w:t>
            </w:r>
          </w:p>
          <w:p w14:paraId="48E572A8" w14:textId="77777777" w:rsidR="002D0FEB" w:rsidRPr="002D0FEB" w:rsidRDefault="002D0FEB" w:rsidP="002D0FEB">
            <w:pPr>
              <w:widowControl w:val="0"/>
              <w:numPr>
                <w:ilvl w:val="0"/>
                <w:numId w:val="21"/>
              </w:numPr>
              <w:suppressAutoHyphens/>
              <w:autoSpaceDN w:val="0"/>
              <w:spacing w:before="0" w:line="240" w:lineRule="auto"/>
              <w:ind w:left="397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licencja elektroniczna, wieczysta</w:t>
            </w:r>
          </w:p>
        </w:tc>
      </w:tr>
    </w:tbl>
    <w:p w14:paraId="4E85F1EA" w14:textId="77777777" w:rsidR="002D0FEB" w:rsidRPr="002D0FEB" w:rsidRDefault="002D0FEB" w:rsidP="00C47049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Arial" w:eastAsia="Calibri" w:hAnsi="Arial" w:cs="Arial"/>
          <w:sz w:val="18"/>
          <w:szCs w:val="18"/>
        </w:rPr>
      </w:pPr>
    </w:p>
    <w:p w14:paraId="039E6E56" w14:textId="5309542A" w:rsidR="002D0FEB" w:rsidRPr="004C5F45" w:rsidRDefault="002D0FEB" w:rsidP="00C47049">
      <w:pPr>
        <w:keepNext/>
        <w:suppressAutoHyphens/>
        <w:autoSpaceDN w:val="0"/>
        <w:spacing w:before="0" w:line="240" w:lineRule="auto"/>
        <w:ind w:left="0" w:firstLine="0"/>
        <w:textAlignment w:val="baseline"/>
        <w:rPr>
          <w:rFonts w:ascii="Calibri" w:eastAsia="Calibri" w:hAnsi="Calibri" w:cs="Tahoma"/>
          <w:b/>
          <w:bCs/>
        </w:rPr>
      </w:pPr>
      <w:r w:rsidRPr="004C5F45">
        <w:rPr>
          <w:rFonts w:ascii="Arial" w:eastAsia="Calibri" w:hAnsi="Arial" w:cs="Arial"/>
          <w:b/>
          <w:bCs/>
          <w:sz w:val="18"/>
          <w:szCs w:val="18"/>
        </w:rPr>
        <w:t>Krzysztof Przybylak tel. 61 665 2772</w:t>
      </w:r>
    </w:p>
    <w:p w14:paraId="383B2E3C" w14:textId="27EEC293" w:rsidR="002D0FEB" w:rsidRPr="004C5F45" w:rsidRDefault="002D0FEB" w:rsidP="004C5F45">
      <w:pPr>
        <w:keepNext/>
        <w:suppressAutoHyphens/>
        <w:autoSpaceDN w:val="0"/>
        <w:spacing w:before="0" w:line="240" w:lineRule="auto"/>
        <w:ind w:left="0" w:firstLine="0"/>
        <w:textAlignment w:val="baseline"/>
        <w:rPr>
          <w:rFonts w:ascii="Arial" w:eastAsia="Calibri" w:hAnsi="Arial" w:cs="Arial"/>
          <w:sz w:val="18"/>
          <w:szCs w:val="18"/>
        </w:rPr>
      </w:pPr>
      <w:r w:rsidRPr="002D0FEB">
        <w:rPr>
          <w:rFonts w:ascii="Arial" w:eastAsia="Calibri" w:hAnsi="Arial" w:cs="Arial"/>
          <w:sz w:val="18"/>
          <w:szCs w:val="18"/>
        </w:rPr>
        <w:t>Osoby zainteresowane zakupem, nr telefonu</w:t>
      </w:r>
      <w:r>
        <w:br w:type="page"/>
      </w:r>
    </w:p>
    <w:p w14:paraId="6DC37325" w14:textId="3BFABD51" w:rsidR="006C479D" w:rsidRPr="006C479D" w:rsidRDefault="006C479D" w:rsidP="006C479D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6</w:t>
      </w:r>
      <w:r w:rsidRPr="00D975FF">
        <w:rPr>
          <w:rFonts w:ascii="Arial" w:hAnsi="Arial" w:cs="Arial"/>
          <w:b/>
        </w:rPr>
        <w:fldChar w:fldCharType="end"/>
      </w:r>
    </w:p>
    <w:p w14:paraId="408CDB44" w14:textId="2545470D" w:rsidR="002D0FEB" w:rsidRPr="004C5F45" w:rsidRDefault="002D0FEB" w:rsidP="002D0FEB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Arial" w:eastAsia="Calibri" w:hAnsi="Arial" w:cs="Arial"/>
          <w:sz w:val="20"/>
          <w:szCs w:val="20"/>
        </w:rPr>
      </w:pPr>
      <w:r w:rsidRPr="004C5F45">
        <w:rPr>
          <w:rFonts w:ascii="Arial" w:eastAsia="Calibri" w:hAnsi="Arial" w:cs="Arial"/>
          <w:sz w:val="20"/>
          <w:szCs w:val="20"/>
        </w:rPr>
        <w:t>Dział Obsługi i Eksploatacji</w:t>
      </w:r>
    </w:p>
    <w:p w14:paraId="76C4A753" w14:textId="77777777" w:rsidR="002D0FEB" w:rsidRPr="004C5F45" w:rsidRDefault="002D0FEB" w:rsidP="002D0FEB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Arial" w:eastAsia="Calibri" w:hAnsi="Arial" w:cs="Arial"/>
          <w:sz w:val="20"/>
          <w:szCs w:val="20"/>
        </w:rPr>
      </w:pPr>
      <w:r w:rsidRPr="004C5F45">
        <w:rPr>
          <w:rFonts w:ascii="Arial" w:eastAsia="Calibri" w:hAnsi="Arial" w:cs="Arial"/>
          <w:sz w:val="20"/>
          <w:szCs w:val="20"/>
        </w:rPr>
        <w:t>Ul. Piotrowo 3A</w:t>
      </w:r>
    </w:p>
    <w:p w14:paraId="43DDD60B" w14:textId="77777777" w:rsidR="002D0FEB" w:rsidRPr="002D0FEB" w:rsidRDefault="002D0FEB" w:rsidP="002D0FEB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Calibri" w:eastAsia="Calibri" w:hAnsi="Calibri" w:cs="F"/>
        </w:rPr>
      </w:pPr>
      <w:r w:rsidRPr="002D0FEB">
        <w:rPr>
          <w:rFonts w:ascii="Arial" w:eastAsia="Calibri" w:hAnsi="Arial" w:cs="Arial"/>
          <w:sz w:val="18"/>
          <w:szCs w:val="18"/>
        </w:rPr>
        <w:t>nazwa jednostki zamawiającej, adres</w:t>
      </w:r>
    </w:p>
    <w:p w14:paraId="30693871" w14:textId="77777777" w:rsidR="002D0FEB" w:rsidRPr="002D0FEB" w:rsidRDefault="002D0FEB" w:rsidP="002D0FEB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Arial" w:eastAsia="Calibri" w:hAnsi="Arial" w:cs="Arial"/>
          <w:sz w:val="18"/>
          <w:szCs w:val="18"/>
        </w:rPr>
      </w:pPr>
    </w:p>
    <w:p w14:paraId="4FA715BA" w14:textId="77777777" w:rsidR="002D0FEB" w:rsidRPr="002D0FEB" w:rsidRDefault="002D0FEB" w:rsidP="002D0FEB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Arial" w:eastAsia="Calibri" w:hAnsi="Arial" w:cs="Arial"/>
          <w:sz w:val="18"/>
          <w:szCs w:val="18"/>
        </w:rPr>
      </w:pPr>
      <w:r w:rsidRPr="002D0FEB">
        <w:rPr>
          <w:rFonts w:ascii="Arial" w:eastAsia="Calibri" w:hAnsi="Arial" w:cs="Arial"/>
          <w:sz w:val="18"/>
          <w:szCs w:val="18"/>
        </w:rPr>
        <w:t>Zintegrowany pakiet oprogramowania do produkcji materiałów wideo, audio o parametrach:</w:t>
      </w:r>
    </w:p>
    <w:tbl>
      <w:tblPr>
        <w:tblW w:w="9072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4"/>
        <w:gridCol w:w="6398"/>
      </w:tblGrid>
      <w:tr w:rsidR="002D0FEB" w:rsidRPr="002D0FEB" w14:paraId="56A451D7" w14:textId="77777777" w:rsidTr="00165E38"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7F94FC5" w14:textId="77777777" w:rsidR="002D0FEB" w:rsidRPr="002D0FEB" w:rsidRDefault="002D0FEB" w:rsidP="002D0FEB">
            <w:pPr>
              <w:suppressAutoHyphens/>
              <w:autoSpaceDN w:val="0"/>
              <w:spacing w:before="0" w:line="240" w:lineRule="auto"/>
              <w:ind w:left="0" w:firstLine="0"/>
              <w:jc w:val="center"/>
              <w:textAlignment w:val="baseline"/>
              <w:rPr>
                <w:rFonts w:ascii="Calibri" w:eastAsia="Calibri" w:hAnsi="Calibri" w:cs="F"/>
              </w:rPr>
            </w:pPr>
            <w:r w:rsidRPr="002D0FEB">
              <w:rPr>
                <w:rFonts w:ascii="Arial" w:eastAsia="Calibri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276122F" w14:textId="77777777" w:rsidR="002D0FEB" w:rsidRPr="002D0FEB" w:rsidRDefault="002D0FEB" w:rsidP="002D0FEB">
            <w:pPr>
              <w:suppressAutoHyphens/>
              <w:autoSpaceDN w:val="0"/>
              <w:spacing w:before="0" w:line="240" w:lineRule="auto"/>
              <w:ind w:left="0" w:firstLine="0"/>
              <w:jc w:val="center"/>
              <w:textAlignment w:val="baseline"/>
              <w:rPr>
                <w:rFonts w:ascii="Calibri" w:eastAsia="Calibri" w:hAnsi="Calibri" w:cs="F"/>
              </w:rPr>
            </w:pPr>
            <w:r w:rsidRPr="002D0FEB">
              <w:rPr>
                <w:rFonts w:ascii="Arial" w:eastAsia="Calibri" w:hAnsi="Arial" w:cs="Arial"/>
                <w:b/>
                <w:sz w:val="20"/>
                <w:szCs w:val="20"/>
              </w:rPr>
              <w:t>WYMAGANIA</w:t>
            </w:r>
          </w:p>
        </w:tc>
      </w:tr>
      <w:tr w:rsidR="002D0FEB" w:rsidRPr="002D0FEB" w14:paraId="04F78A24" w14:textId="77777777" w:rsidTr="00165E38"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8E48ADB" w14:textId="77777777" w:rsidR="002D0FEB" w:rsidRPr="002D0FEB" w:rsidRDefault="002D0FEB" w:rsidP="002D0FEB">
            <w:pPr>
              <w:suppressAutoHyphens/>
              <w:autoSpaceDN w:val="0"/>
              <w:spacing w:before="0" w:line="240" w:lineRule="auto"/>
              <w:ind w:left="0" w:firstLine="0"/>
              <w:jc w:val="left"/>
              <w:textAlignment w:val="baseline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b/>
                <w:sz w:val="18"/>
                <w:szCs w:val="18"/>
              </w:rPr>
              <w:t>Oprogramowanie</w:t>
            </w:r>
          </w:p>
          <w:p w14:paraId="72AFE705" w14:textId="77777777" w:rsidR="002D0FEB" w:rsidRPr="002D0FEB" w:rsidRDefault="002D0FEB" w:rsidP="002D0FEB">
            <w:pPr>
              <w:suppressAutoHyphens/>
              <w:autoSpaceDN w:val="0"/>
              <w:spacing w:before="0" w:line="240" w:lineRule="auto"/>
              <w:ind w:left="0" w:firstLine="0"/>
              <w:jc w:val="left"/>
              <w:textAlignment w:val="baseline"/>
              <w:rPr>
                <w:rFonts w:ascii="Calibri" w:eastAsia="Calibri" w:hAnsi="Calibri" w:cs="F"/>
              </w:rPr>
            </w:pPr>
            <w:r w:rsidRPr="002D0FEB">
              <w:rPr>
                <w:rFonts w:ascii="Calibri" w:eastAsia="Calibri" w:hAnsi="Calibri" w:cs="F"/>
              </w:rPr>
              <w:t xml:space="preserve">Licencja na 1 użytkownika 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13EA792" w14:textId="77777777" w:rsidR="002D0FEB" w:rsidRPr="002D0FEB" w:rsidRDefault="002D0FEB" w:rsidP="002D0FEB">
            <w:pPr>
              <w:widowControl w:val="0"/>
              <w:numPr>
                <w:ilvl w:val="0"/>
                <w:numId w:val="22"/>
              </w:numPr>
              <w:suppressAutoHyphens/>
              <w:autoSpaceDN w:val="0"/>
              <w:spacing w:before="0" w:line="240" w:lineRule="auto"/>
              <w:ind w:left="454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pełen dostęp do programu do zaawansowanego montażu wielościeżkowego wideo w standardzie 8K HDR</w:t>
            </w:r>
          </w:p>
          <w:p w14:paraId="3BAF7683" w14:textId="77777777" w:rsidR="002D0FEB" w:rsidRPr="002D0FEB" w:rsidRDefault="002D0FEB" w:rsidP="002D0FEB">
            <w:pPr>
              <w:widowControl w:val="0"/>
              <w:numPr>
                <w:ilvl w:val="0"/>
                <w:numId w:val="22"/>
              </w:numPr>
              <w:suppressAutoHyphens/>
              <w:autoSpaceDN w:val="0"/>
              <w:spacing w:before="0" w:line="240" w:lineRule="auto"/>
              <w:ind w:left="454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wbudowana obsługa synchronizacji ścieżki audio z wideo – automatyczne łączenie ujęć z wielu źródeł na podstawie ścieżek dźwiękowych, synchronizacja efektów wizualnych z muzyką</w:t>
            </w:r>
          </w:p>
          <w:p w14:paraId="55625DB3" w14:textId="77777777" w:rsidR="002D0FEB" w:rsidRPr="002D0FEB" w:rsidRDefault="002D0FEB" w:rsidP="002D0FEB">
            <w:pPr>
              <w:widowControl w:val="0"/>
              <w:numPr>
                <w:ilvl w:val="0"/>
                <w:numId w:val="22"/>
              </w:numPr>
              <w:suppressAutoHyphens/>
              <w:autoSpaceDN w:val="0"/>
              <w:spacing w:before="0" w:line="240" w:lineRule="auto"/>
              <w:ind w:left="454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wbudowane narzędzie do automatycznej transkrypcji nagrania umożliwiające wsparcie montażu ścieżek wideo na podstawie tekstu</w:t>
            </w:r>
          </w:p>
          <w:p w14:paraId="39B17B43" w14:textId="77777777" w:rsidR="002D0FEB" w:rsidRPr="002D0FEB" w:rsidRDefault="002D0FEB" w:rsidP="002D0FEB">
            <w:pPr>
              <w:widowControl w:val="0"/>
              <w:numPr>
                <w:ilvl w:val="0"/>
                <w:numId w:val="22"/>
              </w:numPr>
              <w:suppressAutoHyphens/>
              <w:autoSpaceDN w:val="0"/>
              <w:spacing w:before="0" w:line="240" w:lineRule="auto"/>
              <w:ind w:left="454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wbudowane autorskie narzędzie do śledzenia planarnego na nagraniu i stabilizacji obrazu</w:t>
            </w:r>
          </w:p>
          <w:p w14:paraId="68D28E02" w14:textId="77777777" w:rsidR="002D0FEB" w:rsidRPr="002D0FEB" w:rsidRDefault="002D0FEB" w:rsidP="002D0FEB">
            <w:pPr>
              <w:widowControl w:val="0"/>
              <w:numPr>
                <w:ilvl w:val="0"/>
                <w:numId w:val="22"/>
              </w:numPr>
              <w:suppressAutoHyphens/>
              <w:autoSpaceDN w:val="0"/>
              <w:spacing w:before="0" w:line="240" w:lineRule="auto"/>
              <w:ind w:left="454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wbudowane narzędzia oparte na AI do ostrzenia obrazu, automatycznej koloryzacji nagrań czarno-białych, usuwania artefaktów z obrazu, usuwania zamgleń i zakłóceń</w:t>
            </w:r>
          </w:p>
          <w:p w14:paraId="709EC64E" w14:textId="77777777" w:rsidR="002D0FEB" w:rsidRPr="002D0FEB" w:rsidRDefault="002D0FEB" w:rsidP="002D0FEB">
            <w:pPr>
              <w:widowControl w:val="0"/>
              <w:numPr>
                <w:ilvl w:val="0"/>
                <w:numId w:val="22"/>
              </w:numPr>
              <w:suppressAutoHyphens/>
              <w:autoSpaceDN w:val="0"/>
              <w:spacing w:before="0" w:line="240" w:lineRule="auto"/>
              <w:ind w:left="454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natywna obsługa kodeków AVC, AV1 i HEVC</w:t>
            </w:r>
          </w:p>
          <w:p w14:paraId="162A878A" w14:textId="77777777" w:rsidR="002D0FEB" w:rsidRPr="002D0FEB" w:rsidRDefault="002D0FEB" w:rsidP="002D0FEB">
            <w:pPr>
              <w:widowControl w:val="0"/>
              <w:numPr>
                <w:ilvl w:val="0"/>
                <w:numId w:val="22"/>
              </w:numPr>
              <w:suppressAutoHyphens/>
              <w:autoSpaceDN w:val="0"/>
              <w:spacing w:before="0" w:line="240" w:lineRule="auto"/>
              <w:ind w:left="454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wbudowany dostęp do obszernych zasobów przykładowych klipów wideo, różnorodnych ścieżek muzycznych i efektów dźwiękowych</w:t>
            </w:r>
          </w:p>
          <w:p w14:paraId="789E6D81" w14:textId="77777777" w:rsidR="002D0FEB" w:rsidRPr="002D0FEB" w:rsidRDefault="002D0FEB" w:rsidP="002D0FEB">
            <w:pPr>
              <w:widowControl w:val="0"/>
              <w:numPr>
                <w:ilvl w:val="0"/>
                <w:numId w:val="22"/>
              </w:numPr>
              <w:suppressAutoHyphens/>
              <w:autoSpaceDN w:val="0"/>
              <w:spacing w:before="0" w:line="240" w:lineRule="auto"/>
              <w:ind w:left="454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pełen dostęp do programu-edytora dźwięku do nagrań, edycji i masteringu</w:t>
            </w:r>
          </w:p>
          <w:p w14:paraId="70DBECCA" w14:textId="77777777" w:rsidR="002D0FEB" w:rsidRPr="002D0FEB" w:rsidRDefault="002D0FEB" w:rsidP="002D0FEB">
            <w:pPr>
              <w:widowControl w:val="0"/>
              <w:numPr>
                <w:ilvl w:val="0"/>
                <w:numId w:val="22"/>
              </w:numPr>
              <w:suppressAutoHyphens/>
              <w:autoSpaceDN w:val="0"/>
              <w:spacing w:before="0" w:line="240" w:lineRule="auto"/>
              <w:ind w:left="454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pełen dostęp do programu do produkcji muzyki opartej na pętlach z możliwością edycji i resamplingu,</w:t>
            </w:r>
          </w:p>
          <w:p w14:paraId="4017F632" w14:textId="77777777" w:rsidR="002D0FEB" w:rsidRPr="002D0FEB" w:rsidRDefault="002D0FEB" w:rsidP="002D0FEB">
            <w:pPr>
              <w:widowControl w:val="0"/>
              <w:numPr>
                <w:ilvl w:val="0"/>
                <w:numId w:val="22"/>
              </w:numPr>
              <w:suppressAutoHyphens/>
              <w:autoSpaceDN w:val="0"/>
              <w:spacing w:before="0" w:line="240" w:lineRule="auto"/>
              <w:ind w:left="454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licencja edukacyjna, dożywotnia,</w:t>
            </w:r>
          </w:p>
          <w:p w14:paraId="724CBCE5" w14:textId="77777777" w:rsidR="002D0FEB" w:rsidRPr="002D0FEB" w:rsidRDefault="002D0FEB" w:rsidP="002D0FEB">
            <w:pPr>
              <w:widowControl w:val="0"/>
              <w:numPr>
                <w:ilvl w:val="0"/>
                <w:numId w:val="22"/>
              </w:numPr>
              <w:suppressAutoHyphens/>
              <w:autoSpaceDN w:val="0"/>
              <w:spacing w:before="0" w:line="240" w:lineRule="auto"/>
              <w:ind w:left="454" w:hanging="227"/>
              <w:jc w:val="left"/>
              <w:textAlignment w:val="baseline"/>
              <w:rPr>
                <w:rFonts w:ascii="Arial" w:eastAsia="Calibri" w:hAnsi="Arial" w:cs="Arial"/>
                <w:sz w:val="18"/>
                <w:szCs w:val="18"/>
              </w:rPr>
            </w:pPr>
            <w:r w:rsidRPr="002D0FEB">
              <w:rPr>
                <w:rFonts w:ascii="Arial" w:eastAsia="Calibri" w:hAnsi="Arial" w:cs="Arial"/>
                <w:sz w:val="18"/>
                <w:szCs w:val="18"/>
              </w:rPr>
              <w:t>licencja elektroniczna.</w:t>
            </w:r>
          </w:p>
        </w:tc>
      </w:tr>
    </w:tbl>
    <w:p w14:paraId="56821CB3" w14:textId="77777777" w:rsidR="00C47049" w:rsidRPr="004C5F45" w:rsidRDefault="002D0FEB" w:rsidP="00C47049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Arial" w:eastAsia="Calibri" w:hAnsi="Arial" w:cs="Arial"/>
          <w:b/>
          <w:bCs/>
          <w:sz w:val="18"/>
          <w:szCs w:val="18"/>
        </w:rPr>
      </w:pPr>
      <w:r w:rsidRPr="004C5F45">
        <w:rPr>
          <w:rFonts w:ascii="Arial" w:eastAsia="Calibri" w:hAnsi="Arial" w:cs="Arial"/>
          <w:b/>
          <w:bCs/>
          <w:sz w:val="18"/>
          <w:szCs w:val="18"/>
        </w:rPr>
        <w:t>Krzysztof Przybylak tel. 61 665 2772</w:t>
      </w:r>
    </w:p>
    <w:p w14:paraId="7BFA9F4A" w14:textId="77777777" w:rsidR="00C47049" w:rsidRDefault="002D0FEB" w:rsidP="00C47049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Arial" w:eastAsia="Calibri" w:hAnsi="Arial" w:cs="Arial"/>
          <w:sz w:val="18"/>
          <w:szCs w:val="18"/>
        </w:rPr>
      </w:pPr>
      <w:r w:rsidRPr="002D0FEB">
        <w:rPr>
          <w:rFonts w:ascii="Arial" w:eastAsia="Calibri" w:hAnsi="Arial" w:cs="Arial"/>
          <w:sz w:val="18"/>
          <w:szCs w:val="18"/>
        </w:rPr>
        <w:t>Osoby zainteresowane zakupem, nr telefonu</w:t>
      </w:r>
    </w:p>
    <w:p w14:paraId="115AD75D" w14:textId="77777777" w:rsidR="002D0FEB" w:rsidRPr="002D0FEB" w:rsidRDefault="002D0FEB" w:rsidP="002D0FEB">
      <w:pPr>
        <w:keepNext/>
        <w:suppressAutoHyphens/>
        <w:autoSpaceDN w:val="0"/>
        <w:spacing w:before="0" w:line="240" w:lineRule="auto"/>
        <w:ind w:left="357" w:firstLine="0"/>
        <w:textAlignment w:val="baseline"/>
        <w:rPr>
          <w:rFonts w:ascii="Arial" w:eastAsia="Calibri" w:hAnsi="Arial" w:cs="Arial"/>
          <w:sz w:val="18"/>
          <w:szCs w:val="18"/>
        </w:rPr>
      </w:pPr>
    </w:p>
    <w:p w14:paraId="2FDE527A" w14:textId="05DECF12" w:rsidR="002D0FEB" w:rsidRDefault="002D0FEB" w:rsidP="002D0FEB">
      <w:pPr>
        <w:ind w:left="357" w:firstLine="0"/>
      </w:pPr>
      <w:r>
        <w:br w:type="page"/>
      </w:r>
    </w:p>
    <w:p w14:paraId="1F1B3460" w14:textId="77777777" w:rsidR="002D0FEB" w:rsidRPr="002D0FEB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sz w:val="18"/>
          <w:szCs w:val="18"/>
        </w:rPr>
      </w:pPr>
    </w:p>
    <w:p w14:paraId="69A50E09" w14:textId="5F9C41D5" w:rsidR="006C479D" w:rsidRPr="006C479D" w:rsidRDefault="006C479D" w:rsidP="006C479D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7</w:t>
      </w:r>
      <w:r w:rsidRPr="00D975FF">
        <w:rPr>
          <w:rFonts w:ascii="Arial" w:hAnsi="Arial" w:cs="Arial"/>
          <w:b/>
        </w:rPr>
        <w:fldChar w:fldCharType="end"/>
      </w:r>
    </w:p>
    <w:p w14:paraId="71B51AB8" w14:textId="66190A17" w:rsidR="002D0FEB" w:rsidRPr="00D51AFD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b/>
          <w:sz w:val="20"/>
          <w:szCs w:val="20"/>
        </w:rPr>
      </w:pPr>
      <w:r w:rsidRPr="00D51AFD">
        <w:rPr>
          <w:rFonts w:ascii="Arial" w:eastAsia="Calibri" w:hAnsi="Arial" w:cs="Arial"/>
          <w:b/>
          <w:sz w:val="20"/>
          <w:szCs w:val="20"/>
        </w:rPr>
        <w:t>Dział Zintegrowanego Systemu Informatycznego</w:t>
      </w:r>
    </w:p>
    <w:p w14:paraId="4BCEE87F" w14:textId="77777777" w:rsidR="002D0FEB" w:rsidRPr="00D51AFD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b/>
          <w:sz w:val="20"/>
          <w:szCs w:val="20"/>
        </w:rPr>
      </w:pPr>
      <w:r w:rsidRPr="00D51AFD">
        <w:rPr>
          <w:rFonts w:ascii="Arial" w:eastAsia="Calibri" w:hAnsi="Arial" w:cs="Arial"/>
          <w:b/>
          <w:sz w:val="20"/>
          <w:szCs w:val="20"/>
        </w:rPr>
        <w:t>Pl. Marii Skłodowskiej – Curie 5 pok. 111, 60-965 Poznań</w:t>
      </w:r>
    </w:p>
    <w:p w14:paraId="5BBA4074" w14:textId="77777777" w:rsidR="002D0FEB" w:rsidRPr="002D0FEB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sz w:val="18"/>
          <w:szCs w:val="18"/>
        </w:rPr>
      </w:pPr>
      <w:r w:rsidRPr="002D0FEB">
        <w:rPr>
          <w:rFonts w:ascii="Arial" w:eastAsia="Calibri" w:hAnsi="Arial" w:cs="Arial"/>
          <w:sz w:val="18"/>
          <w:szCs w:val="18"/>
        </w:rPr>
        <w:t>nazwa jednostki zamawiającej, adres</w:t>
      </w:r>
    </w:p>
    <w:p w14:paraId="134786B3" w14:textId="77777777" w:rsidR="002D0FEB" w:rsidRPr="002D0FEB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sz w:val="18"/>
          <w:szCs w:val="18"/>
        </w:rPr>
      </w:pPr>
    </w:p>
    <w:p w14:paraId="3A072B5D" w14:textId="77777777" w:rsidR="002D0FEB" w:rsidRPr="002D0FEB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</w:rPr>
      </w:pPr>
    </w:p>
    <w:tbl>
      <w:tblPr>
        <w:tblStyle w:val="Tabela-Siatka4"/>
        <w:tblW w:w="9150" w:type="dxa"/>
        <w:tblInd w:w="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1"/>
        <w:gridCol w:w="6439"/>
      </w:tblGrid>
      <w:tr w:rsidR="002D0FEB" w:rsidRPr="002D0FEB" w14:paraId="594AD162" w14:textId="77777777" w:rsidTr="00D51AFD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75A50" w14:textId="77777777" w:rsidR="002D0FEB" w:rsidRPr="002D0FEB" w:rsidRDefault="002D0FEB" w:rsidP="002D0FEB">
            <w:pPr>
              <w:spacing w:before="0" w:line="240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0FEB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08C7F" w14:textId="77777777" w:rsidR="002D0FEB" w:rsidRPr="002D0FEB" w:rsidRDefault="002D0FEB" w:rsidP="002D0FEB">
            <w:pPr>
              <w:spacing w:before="0" w:line="240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0FEB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2D0FEB" w:rsidRPr="002D0FEB" w14:paraId="7952C9DB" w14:textId="77777777" w:rsidTr="00D51AFD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7000" w14:textId="77777777" w:rsidR="002D0FEB" w:rsidRPr="002D0FEB" w:rsidRDefault="002D0FEB" w:rsidP="002D0FEB">
            <w:pPr>
              <w:spacing w:before="0" w:line="240" w:lineRule="auto"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  <w:r w:rsidRPr="002D0FEB">
              <w:rPr>
                <w:rFonts w:cs="Arial"/>
                <w:b/>
                <w:sz w:val="18"/>
                <w:szCs w:val="18"/>
              </w:rPr>
              <w:t>Serwer baz danych</w:t>
            </w:r>
          </w:p>
          <w:p w14:paraId="508869D8" w14:textId="77777777" w:rsidR="002D0FEB" w:rsidRPr="002D0FEB" w:rsidRDefault="002D0FEB" w:rsidP="002D0FEB">
            <w:pPr>
              <w:spacing w:before="0" w:line="240" w:lineRule="auto"/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6601" w14:textId="77777777" w:rsidR="002D0FEB" w:rsidRPr="002D0FEB" w:rsidRDefault="002D0FEB" w:rsidP="002D0FE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97" w:hanging="227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2D0F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Licencja akademicka- jeśli dostępna,</w:t>
            </w:r>
          </w:p>
          <w:p w14:paraId="79C2E25E" w14:textId="77777777" w:rsidR="002D0FEB" w:rsidRPr="002D0FEB" w:rsidRDefault="002D0FEB" w:rsidP="002D0FE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97" w:hanging="227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2D0F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najnowszy stabilny serwerowy 64 bitowy system bazodanowy </w:t>
            </w:r>
          </w:p>
          <w:p w14:paraId="44731E38" w14:textId="77777777" w:rsidR="002D0FEB" w:rsidRPr="002D0FEB" w:rsidRDefault="002D0FEB" w:rsidP="002D0FE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97" w:hanging="227"/>
              <w:contextualSpacing/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2D0FEB">
              <w:rPr>
                <w:rFonts w:ascii="Arial" w:eastAsia="Times New Roman" w:hAnsi="Arial" w:cs="Arial"/>
                <w:sz w:val="18"/>
                <w:lang w:eastAsia="pl-PL"/>
              </w:rPr>
              <w:t>umożliwiający instalację na MS Windows Server 2021,</w:t>
            </w:r>
          </w:p>
          <w:p w14:paraId="0F5B1DBE" w14:textId="77777777" w:rsidR="002D0FEB" w:rsidRPr="002D0FEB" w:rsidRDefault="002D0FEB" w:rsidP="002D0FE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97" w:hanging="227"/>
              <w:contextualSpacing/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2D0FEB">
              <w:rPr>
                <w:rFonts w:ascii="Arial" w:eastAsia="Times New Roman" w:hAnsi="Arial" w:cs="Arial"/>
                <w:sz w:val="18"/>
                <w:lang w:eastAsia="pl-PL"/>
              </w:rPr>
              <w:t>oprogramowanie pracujące w oparciu o relacyjny model bazy danych</w:t>
            </w:r>
          </w:p>
          <w:p w14:paraId="3590BBDE" w14:textId="77777777" w:rsidR="002D0FEB" w:rsidRPr="002D0FEB" w:rsidRDefault="002D0FEB" w:rsidP="002D0FE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97" w:hanging="227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2D0FEB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pl-PL"/>
              </w:rPr>
              <w:t xml:space="preserve">licencja na 16 rdzenie </w:t>
            </w:r>
          </w:p>
          <w:p w14:paraId="0C84162F" w14:textId="77777777" w:rsidR="002D0FEB" w:rsidRPr="002D0FEB" w:rsidRDefault="002D0FEB" w:rsidP="002D0FE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97" w:hanging="227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2D0FEB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pl-PL"/>
              </w:rPr>
              <w:t>w paczkach po 2 licencje</w:t>
            </w:r>
          </w:p>
          <w:p w14:paraId="4253B715" w14:textId="77777777" w:rsidR="002D0FEB" w:rsidRPr="002D0FEB" w:rsidRDefault="002D0FEB" w:rsidP="002D0FE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97" w:hanging="227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2D0F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licencja dożywotnia, bez ograniczeń czasowych,</w:t>
            </w:r>
          </w:p>
          <w:p w14:paraId="20A36856" w14:textId="77777777" w:rsidR="002D0FEB" w:rsidRPr="002D0FEB" w:rsidRDefault="002D0FEB" w:rsidP="002D0FE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97" w:hanging="227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2D0F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graficzny interfejs użytkownika w języku polskim,</w:t>
            </w:r>
          </w:p>
          <w:p w14:paraId="37E67E90" w14:textId="77777777" w:rsidR="002D0FEB" w:rsidRPr="002D0FEB" w:rsidRDefault="002D0FEB" w:rsidP="002D0FE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97" w:hanging="227"/>
              <w:contextualSpacing/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2D0FEB">
              <w:rPr>
                <w:rFonts w:ascii="Arial" w:eastAsia="Times New Roman" w:hAnsi="Arial" w:cs="Arial"/>
                <w:sz w:val="18"/>
                <w:lang w:eastAsia="pl-PL"/>
              </w:rPr>
              <w:t>integracja z Active Directory min. na poziomie funkcjonalności domeny Windows Server 2012 w zakresie uwierzytelniania użytkowników oraz autoryzacji</w:t>
            </w:r>
          </w:p>
          <w:p w14:paraId="2092338E" w14:textId="77777777" w:rsidR="002D0FEB" w:rsidRPr="002D0FEB" w:rsidRDefault="002D0FEB" w:rsidP="002D0FE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97" w:hanging="227"/>
              <w:contextualSpacing/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2D0FEB">
              <w:rPr>
                <w:rFonts w:ascii="Arial" w:eastAsia="Times New Roman" w:hAnsi="Arial" w:cs="Arial"/>
                <w:sz w:val="18"/>
                <w:lang w:eastAsia="pl-PL"/>
              </w:rPr>
              <w:t>system bazodanowy powinien pozwalać na zdalne połączenie sesji administratora systemu bazy danych w sposób niezależny od normalnych sesji klientów,</w:t>
            </w:r>
          </w:p>
          <w:p w14:paraId="23D08EE0" w14:textId="77777777" w:rsidR="002D0FEB" w:rsidRPr="002D0FEB" w:rsidRDefault="002D0FEB" w:rsidP="002D0FE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97" w:hanging="227"/>
              <w:contextualSpacing/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2D0FEB">
              <w:rPr>
                <w:rFonts w:ascii="Arial" w:eastAsia="Times New Roman" w:hAnsi="Arial" w:cs="Arial"/>
                <w:sz w:val="18"/>
                <w:lang w:eastAsia="pl-PL"/>
              </w:rPr>
              <w:t>wysoka dostępność realizowana programowo z korekcją błędów pamięci masowej. Obsługa Database Mirroringu</w:t>
            </w:r>
          </w:p>
          <w:p w14:paraId="1305FB5F" w14:textId="77777777" w:rsidR="002D0FEB" w:rsidRPr="002D0FEB" w:rsidRDefault="002D0FEB" w:rsidP="002D0FE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97" w:hanging="227"/>
              <w:contextualSpacing/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2D0FEB">
              <w:rPr>
                <w:rFonts w:ascii="Arial" w:eastAsia="Times New Roman" w:hAnsi="Arial" w:cs="Arial"/>
                <w:sz w:val="18"/>
                <w:lang w:eastAsia="pl-PL"/>
              </w:rPr>
              <w:t>wbudowane narzędzia do automatycznej optymalizacji bazy danych</w:t>
            </w:r>
          </w:p>
          <w:p w14:paraId="678936BD" w14:textId="77777777" w:rsidR="002D0FEB" w:rsidRPr="002D0FEB" w:rsidRDefault="002D0FEB" w:rsidP="002D0FE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97" w:hanging="227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2D0F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możliwość wykorzystania do min. 128GB pamięci RAM</w:t>
            </w:r>
          </w:p>
          <w:p w14:paraId="1605D897" w14:textId="77777777" w:rsidR="002D0FEB" w:rsidRPr="002D0FEB" w:rsidRDefault="002D0FEB" w:rsidP="002D0FE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97" w:hanging="227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D0F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możliwość obsłużenia do min. 24 rdzeni</w:t>
            </w:r>
          </w:p>
        </w:tc>
      </w:tr>
    </w:tbl>
    <w:p w14:paraId="1E09164C" w14:textId="77777777" w:rsidR="002D0FEB" w:rsidRPr="002D0FEB" w:rsidRDefault="002D0FEB" w:rsidP="002D0FEB">
      <w:pPr>
        <w:spacing w:before="0" w:line="240" w:lineRule="auto"/>
        <w:ind w:left="0" w:firstLine="0"/>
        <w:contextualSpacing/>
        <w:rPr>
          <w:rFonts w:ascii="Arial" w:eastAsia="Calibri" w:hAnsi="Arial" w:cs="Arial"/>
          <w:sz w:val="18"/>
          <w:szCs w:val="18"/>
        </w:rPr>
      </w:pPr>
    </w:p>
    <w:p w14:paraId="5DA92A83" w14:textId="77777777" w:rsidR="002D0FEB" w:rsidRPr="002D0FEB" w:rsidRDefault="002D0FEB" w:rsidP="00C47049">
      <w:pPr>
        <w:keepNext/>
        <w:spacing w:before="0" w:line="240" w:lineRule="auto"/>
        <w:ind w:left="0" w:firstLine="0"/>
        <w:contextualSpacing/>
        <w:rPr>
          <w:rFonts w:ascii="Arial" w:eastAsia="Calibri" w:hAnsi="Arial" w:cs="Arial"/>
          <w:b/>
          <w:sz w:val="18"/>
          <w:szCs w:val="18"/>
        </w:rPr>
      </w:pPr>
      <w:r w:rsidRPr="002D0FEB">
        <w:rPr>
          <w:rFonts w:ascii="Arial" w:eastAsia="Calibri" w:hAnsi="Arial" w:cs="Arial"/>
          <w:b/>
          <w:sz w:val="18"/>
          <w:szCs w:val="18"/>
        </w:rPr>
        <w:t>Tomasz Lisiecki, 61 665 2292</w:t>
      </w:r>
    </w:p>
    <w:p w14:paraId="4FBA98A4" w14:textId="43C460C4" w:rsidR="00E610ED" w:rsidRPr="00D51AFD" w:rsidRDefault="002D0FEB" w:rsidP="00D51AFD">
      <w:pPr>
        <w:keepNext/>
        <w:spacing w:before="0" w:line="240" w:lineRule="auto"/>
        <w:ind w:left="0" w:firstLine="0"/>
        <w:contextualSpacing/>
        <w:rPr>
          <w:rFonts w:ascii="Arial" w:eastAsia="Calibri" w:hAnsi="Arial" w:cs="Arial"/>
          <w:sz w:val="18"/>
          <w:szCs w:val="18"/>
        </w:rPr>
      </w:pPr>
      <w:r w:rsidRPr="002D0FEB">
        <w:rPr>
          <w:rFonts w:ascii="Arial" w:eastAsia="Calibri" w:hAnsi="Arial" w:cs="Arial"/>
          <w:sz w:val="18"/>
          <w:szCs w:val="18"/>
        </w:rPr>
        <w:t>Osoby zainteresowane zakupem, nr telefonu</w:t>
      </w:r>
      <w:r w:rsidR="00E610ED">
        <w:br w:type="page"/>
      </w:r>
    </w:p>
    <w:p w14:paraId="7E00A30C" w14:textId="0F144F8F" w:rsidR="006C479D" w:rsidRDefault="006C479D" w:rsidP="006C479D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8</w:t>
      </w:r>
      <w:r w:rsidRPr="00D975FF">
        <w:rPr>
          <w:rFonts w:ascii="Arial" w:hAnsi="Arial" w:cs="Arial"/>
          <w:b/>
        </w:rPr>
        <w:fldChar w:fldCharType="end"/>
      </w:r>
    </w:p>
    <w:p w14:paraId="5FC10A0E" w14:textId="77777777" w:rsidR="00D51AFD" w:rsidRPr="004C5F45" w:rsidRDefault="00D51AFD" w:rsidP="00D51AFD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Arial" w:eastAsia="Calibri" w:hAnsi="Arial" w:cs="Arial"/>
          <w:sz w:val="20"/>
          <w:szCs w:val="20"/>
        </w:rPr>
      </w:pPr>
      <w:r w:rsidRPr="004C5F45">
        <w:rPr>
          <w:rFonts w:ascii="Arial" w:eastAsia="Calibri" w:hAnsi="Arial" w:cs="Arial"/>
          <w:sz w:val="20"/>
          <w:szCs w:val="20"/>
        </w:rPr>
        <w:t>Dział Obsługi i Eksploatacji</w:t>
      </w:r>
    </w:p>
    <w:p w14:paraId="0BABA689" w14:textId="77777777" w:rsidR="00D51AFD" w:rsidRPr="004C5F45" w:rsidRDefault="00D51AFD" w:rsidP="00D51AFD">
      <w:pPr>
        <w:suppressAutoHyphens/>
        <w:autoSpaceDN w:val="0"/>
        <w:spacing w:before="0" w:line="240" w:lineRule="auto"/>
        <w:ind w:left="0" w:firstLine="0"/>
        <w:textAlignment w:val="baseline"/>
        <w:rPr>
          <w:rFonts w:ascii="Arial" w:eastAsia="Calibri" w:hAnsi="Arial" w:cs="Arial"/>
          <w:sz w:val="20"/>
          <w:szCs w:val="20"/>
        </w:rPr>
      </w:pPr>
      <w:r w:rsidRPr="004C5F45">
        <w:rPr>
          <w:rFonts w:ascii="Arial" w:eastAsia="Calibri" w:hAnsi="Arial" w:cs="Arial"/>
          <w:sz w:val="20"/>
          <w:szCs w:val="20"/>
        </w:rPr>
        <w:t>Ul. Piotrowo 3A</w:t>
      </w:r>
    </w:p>
    <w:p w14:paraId="6F43A735" w14:textId="77777777" w:rsidR="00E610ED" w:rsidRPr="00E610ED" w:rsidRDefault="00E610ED" w:rsidP="00E610ED">
      <w:pPr>
        <w:spacing w:before="0" w:line="240" w:lineRule="auto"/>
        <w:ind w:left="0" w:firstLine="0"/>
        <w:contextualSpacing/>
        <w:rPr>
          <w:rFonts w:ascii="Arial" w:eastAsia="Calibri" w:hAnsi="Arial" w:cs="Arial"/>
          <w:sz w:val="18"/>
          <w:szCs w:val="18"/>
        </w:rPr>
      </w:pPr>
      <w:r w:rsidRPr="00E610ED">
        <w:rPr>
          <w:rFonts w:ascii="Arial" w:eastAsia="Calibri" w:hAnsi="Arial" w:cs="Arial"/>
          <w:sz w:val="18"/>
          <w:szCs w:val="18"/>
        </w:rPr>
        <w:t>nazwa jednostki zamawiającej, adres</w:t>
      </w:r>
    </w:p>
    <w:p w14:paraId="11728562" w14:textId="77777777" w:rsidR="00E610ED" w:rsidRPr="00E610ED" w:rsidRDefault="00E610ED" w:rsidP="00E610ED">
      <w:pPr>
        <w:spacing w:before="0" w:line="240" w:lineRule="auto"/>
        <w:ind w:left="0" w:firstLine="0"/>
        <w:contextualSpacing/>
        <w:rPr>
          <w:rFonts w:ascii="Arial" w:eastAsia="Calibri" w:hAnsi="Arial" w:cs="Arial"/>
          <w:sz w:val="18"/>
          <w:szCs w:val="18"/>
        </w:rPr>
      </w:pPr>
    </w:p>
    <w:p w14:paraId="7173AE15" w14:textId="282BBCF1" w:rsidR="00E610ED" w:rsidRPr="00E610ED" w:rsidRDefault="005C1571" w:rsidP="00E610ED">
      <w:pPr>
        <w:spacing w:before="0" w:line="240" w:lineRule="auto"/>
        <w:ind w:left="0" w:firstLine="0"/>
        <w:contextualSpacing/>
        <w:jc w:val="lef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1szt</w:t>
      </w:r>
      <w:r w:rsidR="00E610ED" w:rsidRPr="00E610ED">
        <w:rPr>
          <w:rFonts w:ascii="Arial" w:eastAsia="Calibri" w:hAnsi="Arial" w:cs="Arial"/>
        </w:rPr>
        <w:t xml:space="preserve"> tablet z akcesoriami o parametrach:</w:t>
      </w:r>
    </w:p>
    <w:tbl>
      <w:tblPr>
        <w:tblStyle w:val="Tabela-Siatka5"/>
        <w:tblW w:w="9000" w:type="dxa"/>
        <w:tblInd w:w="-5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670"/>
        <w:gridCol w:w="6330"/>
      </w:tblGrid>
      <w:tr w:rsidR="00E610ED" w:rsidRPr="00E610ED" w14:paraId="46C80F96" w14:textId="77777777" w:rsidTr="00E610ED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A3F48" w14:textId="77777777" w:rsidR="00E610ED" w:rsidRPr="00E610ED" w:rsidRDefault="00E610ED" w:rsidP="00E610ED">
            <w:pPr>
              <w:spacing w:before="0" w:line="24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10ED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A9D7A" w14:textId="77777777" w:rsidR="00E610ED" w:rsidRPr="00E610ED" w:rsidRDefault="00E610ED" w:rsidP="00E610ED">
            <w:pPr>
              <w:spacing w:before="0" w:line="24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10ED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E610ED" w:rsidRPr="00E610ED" w14:paraId="6DF9DC7A" w14:textId="77777777" w:rsidTr="00E610ED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AC52A" w14:textId="77777777" w:rsidR="00E610ED" w:rsidRPr="00E610ED" w:rsidRDefault="00E610ED" w:rsidP="00E610ED">
            <w:pPr>
              <w:spacing w:before="0" w:line="240" w:lineRule="auto"/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610ED">
              <w:rPr>
                <w:rFonts w:ascii="Arial" w:hAnsi="Arial" w:cs="Arial"/>
                <w:b/>
                <w:sz w:val="18"/>
                <w:szCs w:val="18"/>
              </w:rPr>
              <w:t>tablet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7D4D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Przekątna ekranu min. 10 cali ale nie więcej niż 11 cali,</w:t>
            </w:r>
          </w:p>
          <w:p w14:paraId="5AE5D0C8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Ekran multitouch z obsługą rysika,</w:t>
            </w:r>
          </w:p>
          <w:p w14:paraId="3D877261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Gęstość pikseli(ppi) co najmniej 264,</w:t>
            </w:r>
          </w:p>
          <w:p w14:paraId="103BD865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Maksymalna jasność nie mniejsza niż 500 nitów,</w:t>
            </w:r>
          </w:p>
          <w:p w14:paraId="62E95668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Powłoka oleofobowa odporna na odciski palców,</w:t>
            </w:r>
          </w:p>
          <w:p w14:paraId="2CA4CB12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Procesor o wydajności w teście Geekbench 6 Single-Core Score nie mniej niż 2500 punktów oraz Multi-Core Score nie mniej niż 6750 punktów,</w:t>
            </w:r>
          </w:p>
          <w:p w14:paraId="490F2B9C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Nie mniej niż 6GB pamięci RAM,</w:t>
            </w:r>
          </w:p>
          <w:p w14:paraId="6608D0BE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Co najmniej 128GB pamięci stałej,</w:t>
            </w:r>
          </w:p>
          <w:p w14:paraId="7B3CF764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Aparat tylni:</w:t>
            </w:r>
          </w:p>
          <w:p w14:paraId="6CEBA685" w14:textId="77777777" w:rsidR="00E610ED" w:rsidRPr="00E610ED" w:rsidRDefault="00E610ED" w:rsidP="00E610ED">
            <w:pPr>
              <w:numPr>
                <w:ilvl w:val="1"/>
                <w:numId w:val="16"/>
              </w:numPr>
              <w:spacing w:before="0" w:line="240" w:lineRule="auto"/>
              <w:ind w:left="624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Co najmniej 12MP,</w:t>
            </w:r>
          </w:p>
          <w:p w14:paraId="27602B70" w14:textId="77777777" w:rsidR="00E610ED" w:rsidRPr="00E610ED" w:rsidRDefault="00E610ED" w:rsidP="00E610ED">
            <w:pPr>
              <w:numPr>
                <w:ilvl w:val="1"/>
                <w:numId w:val="16"/>
              </w:numPr>
              <w:spacing w:before="0" w:line="240" w:lineRule="auto"/>
              <w:ind w:left="624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Autofocus,</w:t>
            </w:r>
          </w:p>
          <w:p w14:paraId="2F6F298D" w14:textId="77777777" w:rsidR="00E610ED" w:rsidRPr="00E610ED" w:rsidRDefault="00E610ED" w:rsidP="00E610ED">
            <w:pPr>
              <w:numPr>
                <w:ilvl w:val="1"/>
                <w:numId w:val="16"/>
              </w:numPr>
              <w:spacing w:before="0" w:line="240" w:lineRule="auto"/>
              <w:ind w:left="624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Panorama,</w:t>
            </w:r>
          </w:p>
          <w:p w14:paraId="5699D319" w14:textId="77777777" w:rsidR="00E610ED" w:rsidRPr="00E610ED" w:rsidRDefault="00E610ED" w:rsidP="00E610ED">
            <w:pPr>
              <w:numPr>
                <w:ilvl w:val="1"/>
                <w:numId w:val="16"/>
              </w:numPr>
              <w:spacing w:before="0" w:line="240" w:lineRule="auto"/>
              <w:ind w:left="624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Dodawanie geoznaczników do zdjęć,</w:t>
            </w:r>
          </w:p>
          <w:p w14:paraId="66444DDB" w14:textId="77777777" w:rsidR="00E610ED" w:rsidRPr="00E610ED" w:rsidRDefault="00E610ED" w:rsidP="00E610ED">
            <w:pPr>
              <w:numPr>
                <w:ilvl w:val="1"/>
                <w:numId w:val="16"/>
              </w:numPr>
              <w:spacing w:before="0" w:line="240" w:lineRule="auto"/>
              <w:ind w:left="624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Tryb zdjęć seryjnych,</w:t>
            </w:r>
          </w:p>
          <w:p w14:paraId="656BBA5A" w14:textId="77777777" w:rsidR="00E610ED" w:rsidRPr="00E610ED" w:rsidRDefault="00E610ED" w:rsidP="00E610ED">
            <w:pPr>
              <w:numPr>
                <w:ilvl w:val="1"/>
                <w:numId w:val="16"/>
              </w:numPr>
              <w:spacing w:before="0" w:line="240" w:lineRule="auto"/>
              <w:ind w:left="624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Automatyczna stabilizacja obrazu,</w:t>
            </w:r>
          </w:p>
          <w:p w14:paraId="70D8E8D5" w14:textId="77777777" w:rsidR="00E610ED" w:rsidRPr="00E610ED" w:rsidRDefault="00E610ED" w:rsidP="00E610ED">
            <w:pPr>
              <w:numPr>
                <w:ilvl w:val="1"/>
                <w:numId w:val="16"/>
              </w:numPr>
              <w:spacing w:before="0" w:line="240" w:lineRule="auto"/>
              <w:ind w:left="624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Nagrywanie wideo 4K i 1080p w 60kl./s,</w:t>
            </w:r>
          </w:p>
          <w:p w14:paraId="4C6920EC" w14:textId="77777777" w:rsidR="00E610ED" w:rsidRPr="00E610ED" w:rsidRDefault="00E610ED" w:rsidP="00E610ED">
            <w:pPr>
              <w:numPr>
                <w:ilvl w:val="1"/>
                <w:numId w:val="16"/>
              </w:numPr>
              <w:spacing w:before="0" w:line="240" w:lineRule="auto"/>
              <w:ind w:left="624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Stabilizacja obrazu wideo,</w:t>
            </w:r>
          </w:p>
          <w:p w14:paraId="7820ED26" w14:textId="77777777" w:rsidR="00E610ED" w:rsidRPr="00E610ED" w:rsidRDefault="00E610ED" w:rsidP="00E610ED">
            <w:pPr>
              <w:numPr>
                <w:ilvl w:val="1"/>
                <w:numId w:val="16"/>
              </w:numPr>
              <w:spacing w:before="0" w:line="240" w:lineRule="auto"/>
              <w:ind w:left="624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Wideo poklatkowe ze stabilizacją obrazu</w:t>
            </w:r>
          </w:p>
          <w:p w14:paraId="2236CED5" w14:textId="77777777" w:rsidR="00E610ED" w:rsidRPr="00E610ED" w:rsidRDefault="00E610ED" w:rsidP="00E610ED">
            <w:pPr>
              <w:numPr>
                <w:ilvl w:val="1"/>
                <w:numId w:val="16"/>
              </w:numPr>
              <w:spacing w:before="0" w:line="240" w:lineRule="auto"/>
              <w:ind w:left="624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Zapis nagrań wideo w formatach HEVC i H.264</w:t>
            </w:r>
          </w:p>
          <w:p w14:paraId="2BA976F4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Aparat przedni:</w:t>
            </w:r>
          </w:p>
          <w:p w14:paraId="1F45439D" w14:textId="77777777" w:rsidR="00E610ED" w:rsidRPr="00E610ED" w:rsidRDefault="00E610ED" w:rsidP="00E610ED">
            <w:pPr>
              <w:numPr>
                <w:ilvl w:val="1"/>
                <w:numId w:val="16"/>
              </w:numPr>
              <w:spacing w:before="0" w:line="240" w:lineRule="auto"/>
              <w:ind w:left="624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Co najmniej 12MP,</w:t>
            </w:r>
          </w:p>
          <w:p w14:paraId="3F3F90C3" w14:textId="77777777" w:rsidR="00E610ED" w:rsidRPr="00E610ED" w:rsidRDefault="00E610ED" w:rsidP="00E610ED">
            <w:pPr>
              <w:numPr>
                <w:ilvl w:val="1"/>
                <w:numId w:val="16"/>
              </w:numPr>
              <w:spacing w:before="0" w:line="240" w:lineRule="auto"/>
              <w:ind w:left="624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Automatyczna stabilizacja obrazu,</w:t>
            </w:r>
          </w:p>
          <w:p w14:paraId="04A1618F" w14:textId="77777777" w:rsidR="00E610ED" w:rsidRPr="00E610ED" w:rsidRDefault="00E610ED" w:rsidP="00E610ED">
            <w:pPr>
              <w:numPr>
                <w:ilvl w:val="1"/>
                <w:numId w:val="16"/>
              </w:numPr>
              <w:spacing w:before="0" w:line="240" w:lineRule="auto"/>
              <w:ind w:left="624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Tryb zdjęć seryjnych</w:t>
            </w:r>
          </w:p>
          <w:p w14:paraId="3E2860D3" w14:textId="77777777" w:rsidR="00E610ED" w:rsidRPr="00E610ED" w:rsidRDefault="00E610ED" w:rsidP="00E610ED">
            <w:pPr>
              <w:numPr>
                <w:ilvl w:val="1"/>
                <w:numId w:val="16"/>
              </w:numPr>
              <w:spacing w:before="0" w:line="240" w:lineRule="auto"/>
              <w:ind w:left="624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Nagrywanie wideo w 1080p w 60kl./s</w:t>
            </w:r>
          </w:p>
          <w:p w14:paraId="2E174922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Głośniki stereo,</w:t>
            </w:r>
          </w:p>
          <w:p w14:paraId="4E5D65F5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Mikrofony do rozmów oraz rejestrowania dźwięku i materiału wideo,</w:t>
            </w:r>
          </w:p>
          <w:p w14:paraId="701D4237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Obsługa Wi-Fi 6, dwuzakresowe,</w:t>
            </w:r>
          </w:p>
          <w:p w14:paraId="2D822C7F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Bluetooth w wersji 5.3 lub nowszej,</w:t>
            </w:r>
          </w:p>
          <w:p w14:paraId="75F1C8FE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Czytnik linii papilarnych,</w:t>
            </w:r>
          </w:p>
          <w:p w14:paraId="57B8B5B4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Czujnik oświetlenia,</w:t>
            </w:r>
          </w:p>
          <w:p w14:paraId="641F96ED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Żyroskop trójosiowy,</w:t>
            </w:r>
          </w:p>
          <w:p w14:paraId="2AEDE874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Akcelerometr,</w:t>
            </w:r>
          </w:p>
          <w:p w14:paraId="03FB6244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Port USB-C</w:t>
            </w:r>
          </w:p>
          <w:p w14:paraId="5DF5800D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Czas pracy na akumulatorze z uruchomioną siecią Wi-Fi nie krótszy niż 10 godzin (± 5%)</w:t>
            </w:r>
          </w:p>
          <w:p w14:paraId="2E3E5927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Dołączony kabel do ładowania oraz ładowarka o mocy co najmniej 20W,</w:t>
            </w:r>
          </w:p>
          <w:p w14:paraId="28EEEC42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Obudowa w szarej lub ciemnej stylistyce, wykonana z metalu,</w:t>
            </w:r>
          </w:p>
          <w:p w14:paraId="70EA7791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Masa nie większa niż 480g</w:t>
            </w:r>
          </w:p>
        </w:tc>
      </w:tr>
      <w:tr w:rsidR="00E610ED" w:rsidRPr="00E610ED" w14:paraId="150E3E3B" w14:textId="77777777" w:rsidTr="00E610ED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C1641" w14:textId="77777777" w:rsidR="00E610ED" w:rsidRPr="00E610ED" w:rsidRDefault="00E610ED" w:rsidP="00E610ED">
            <w:pPr>
              <w:spacing w:before="0" w:line="240" w:lineRule="auto"/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610ED">
              <w:rPr>
                <w:rFonts w:ascii="Arial" w:hAnsi="Arial" w:cs="Arial"/>
                <w:b/>
                <w:sz w:val="18"/>
                <w:szCs w:val="18"/>
              </w:rPr>
              <w:t>Etui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E7EAD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etui typu koperta</w:t>
            </w:r>
          </w:p>
          <w:p w14:paraId="1A8E7C21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urządzenie wsuwane do środka</w:t>
            </w:r>
          </w:p>
          <w:p w14:paraId="673CCA30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etui zabezpieczające urządzenie na czas transportu</w:t>
            </w:r>
          </w:p>
          <w:p w14:paraId="2225893A" w14:textId="77777777" w:rsidR="00E610ED" w:rsidRPr="00E610ED" w:rsidRDefault="00E610ED" w:rsidP="00E610ED">
            <w:pPr>
              <w:numPr>
                <w:ilvl w:val="0"/>
                <w:numId w:val="16"/>
              </w:numPr>
              <w:spacing w:before="0" w:line="240" w:lineRule="auto"/>
              <w:ind w:left="397" w:hanging="227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610ED">
              <w:rPr>
                <w:rFonts w:ascii="Arial" w:hAnsi="Arial" w:cs="Arial"/>
                <w:sz w:val="18"/>
                <w:szCs w:val="18"/>
              </w:rPr>
              <w:t>wnętrze wykonane z materiału nie rysującego ekran</w:t>
            </w:r>
          </w:p>
        </w:tc>
      </w:tr>
    </w:tbl>
    <w:p w14:paraId="5E760DD6" w14:textId="77777777" w:rsidR="00E610ED" w:rsidRPr="005C1571" w:rsidRDefault="00E610ED" w:rsidP="00C47049">
      <w:pPr>
        <w:spacing w:line="240" w:lineRule="auto"/>
        <w:ind w:left="0" w:firstLine="0"/>
        <w:rPr>
          <w:rFonts w:ascii="Arial" w:eastAsia="Calibri" w:hAnsi="Arial" w:cs="Arial"/>
          <w:b/>
          <w:bCs/>
          <w:sz w:val="18"/>
          <w:szCs w:val="18"/>
        </w:rPr>
      </w:pPr>
      <w:r w:rsidRPr="005C1571">
        <w:rPr>
          <w:rFonts w:ascii="Arial" w:eastAsia="Calibri" w:hAnsi="Arial" w:cs="Arial"/>
          <w:b/>
          <w:bCs/>
          <w:sz w:val="18"/>
          <w:szCs w:val="18"/>
        </w:rPr>
        <w:t>Marcin Kutzmann, 61 665 2016</w:t>
      </w:r>
    </w:p>
    <w:p w14:paraId="17B8A382" w14:textId="7A87FBD9" w:rsidR="00E610ED" w:rsidRPr="00E610ED" w:rsidRDefault="00E610ED" w:rsidP="005C1571">
      <w:pPr>
        <w:keepNext/>
        <w:spacing w:before="0" w:line="240" w:lineRule="auto"/>
        <w:ind w:left="0" w:firstLine="0"/>
        <w:contextualSpacing/>
        <w:rPr>
          <w:rFonts w:ascii="Arial" w:eastAsia="Calibri" w:hAnsi="Arial" w:cs="Arial"/>
          <w:sz w:val="18"/>
          <w:szCs w:val="18"/>
        </w:rPr>
      </w:pPr>
      <w:r w:rsidRPr="00E610ED">
        <w:rPr>
          <w:rFonts w:ascii="Arial" w:eastAsia="Calibri" w:hAnsi="Arial" w:cs="Arial"/>
          <w:sz w:val="18"/>
          <w:szCs w:val="18"/>
        </w:rPr>
        <w:t>Osoby zainteresowane zakupem, nr telefonu</w:t>
      </w:r>
    </w:p>
    <w:p w14:paraId="2165822D" w14:textId="77777777" w:rsidR="00E610ED" w:rsidRPr="00E610ED" w:rsidRDefault="00E610ED" w:rsidP="00E610ED">
      <w:pPr>
        <w:keepNext/>
        <w:tabs>
          <w:tab w:val="left" w:pos="1728"/>
        </w:tabs>
        <w:spacing w:before="0" w:line="240" w:lineRule="auto"/>
        <w:ind w:left="357" w:firstLine="0"/>
        <w:contextualSpacing/>
        <w:rPr>
          <w:rFonts w:ascii="Arial" w:eastAsia="Calibri" w:hAnsi="Arial" w:cs="Arial"/>
          <w:sz w:val="18"/>
          <w:szCs w:val="18"/>
        </w:rPr>
      </w:pPr>
    </w:p>
    <w:p w14:paraId="7015B193" w14:textId="206AB901" w:rsidR="001F28F9" w:rsidRDefault="001F28F9" w:rsidP="002D0FEB">
      <w:pPr>
        <w:ind w:left="357" w:firstLine="0"/>
      </w:pPr>
      <w:r>
        <w:br w:type="page"/>
      </w:r>
    </w:p>
    <w:p w14:paraId="745D5706" w14:textId="4DD38996" w:rsidR="00C5410A" w:rsidRDefault="00C5410A" w:rsidP="00C5410A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9</w:t>
      </w:r>
      <w:r w:rsidRPr="00D975FF">
        <w:rPr>
          <w:rFonts w:ascii="Arial" w:hAnsi="Arial" w:cs="Arial"/>
          <w:b/>
        </w:rPr>
        <w:fldChar w:fldCharType="end"/>
      </w:r>
    </w:p>
    <w:p w14:paraId="2955231B" w14:textId="77777777" w:rsidR="005C1571" w:rsidRPr="005C1571" w:rsidRDefault="005C1571" w:rsidP="005C1571">
      <w:pPr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  <w:r w:rsidRPr="005C1571">
        <w:rPr>
          <w:rFonts w:ascii="Arial" w:hAnsi="Arial" w:cs="Arial"/>
          <w:sz w:val="20"/>
          <w:szCs w:val="20"/>
        </w:rPr>
        <w:t xml:space="preserve">Wydział Inżynierii Środowiska i Energetyki – Dziekanat </w:t>
      </w:r>
    </w:p>
    <w:p w14:paraId="43EAFF68" w14:textId="13735910" w:rsidR="005C1571" w:rsidRPr="005C1571" w:rsidRDefault="005C1571" w:rsidP="005C1571">
      <w:pPr>
        <w:spacing w:before="0" w:line="240" w:lineRule="auto"/>
        <w:ind w:left="0" w:firstLine="0"/>
        <w:contextualSpacing/>
        <w:rPr>
          <w:rFonts w:ascii="Arial" w:eastAsia="Calibri" w:hAnsi="Arial" w:cs="Arial"/>
          <w:sz w:val="18"/>
          <w:szCs w:val="18"/>
        </w:rPr>
      </w:pPr>
      <w:r w:rsidRPr="00E610ED">
        <w:rPr>
          <w:rFonts w:ascii="Arial" w:eastAsia="Calibri" w:hAnsi="Arial" w:cs="Arial"/>
          <w:sz w:val="18"/>
          <w:szCs w:val="18"/>
        </w:rPr>
        <w:t>nazwa jednostki zamawiającej, adres</w:t>
      </w:r>
    </w:p>
    <w:p w14:paraId="2A7F0E9F" w14:textId="1B5FC3E6" w:rsidR="001F28F9" w:rsidRDefault="00E016AC" w:rsidP="00E016AC">
      <w:pPr>
        <w:tabs>
          <w:tab w:val="left" w:pos="1306"/>
        </w:tabs>
        <w:ind w:left="-5" w:hanging="1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Pakiet biurowy 3szt </w:t>
      </w:r>
    </w:p>
    <w:tbl>
      <w:tblPr>
        <w:tblStyle w:val="Tabela-Siatka"/>
        <w:tblW w:w="5000" w:type="pct"/>
        <w:tblInd w:w="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83"/>
        <w:gridCol w:w="6479"/>
      </w:tblGrid>
      <w:tr w:rsidR="001F28F9" w:rsidRPr="005215AD" w14:paraId="560AD08E" w14:textId="77777777" w:rsidTr="005C1571">
        <w:tc>
          <w:tcPr>
            <w:tcW w:w="2552" w:type="dxa"/>
          </w:tcPr>
          <w:p w14:paraId="6760A6FA" w14:textId="77777777" w:rsidR="001F28F9" w:rsidRPr="005215AD" w:rsidRDefault="001F28F9" w:rsidP="00446F6A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15AD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402" w:type="dxa"/>
          </w:tcPr>
          <w:p w14:paraId="01F2AE06" w14:textId="77777777" w:rsidR="001F28F9" w:rsidRPr="005215AD" w:rsidRDefault="001F28F9" w:rsidP="00446F6A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15AD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1F28F9" w:rsidRPr="00054CA9" w14:paraId="2DC5D8CF" w14:textId="77777777" w:rsidTr="005C1571">
        <w:tc>
          <w:tcPr>
            <w:tcW w:w="2552" w:type="dxa"/>
          </w:tcPr>
          <w:p w14:paraId="77EFB027" w14:textId="77777777" w:rsidR="001F28F9" w:rsidRPr="005215AD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Oprogramowanie</w:t>
            </w:r>
          </w:p>
        </w:tc>
        <w:tc>
          <w:tcPr>
            <w:tcW w:w="6402" w:type="dxa"/>
          </w:tcPr>
          <w:p w14:paraId="4145AD79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na</w:t>
            </w:r>
            <w:r>
              <w:rPr>
                <w:rFonts w:ascii="Arial" w:hAnsi="Arial" w:cs="Arial"/>
                <w:sz w:val="18"/>
                <w:szCs w:val="18"/>
              </w:rPr>
              <w:t>jnowszy stabilny pakiet biurowy,</w:t>
            </w:r>
          </w:p>
          <w:p w14:paraId="291CC49D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interfejs w języku polskim,</w:t>
            </w:r>
          </w:p>
          <w:p w14:paraId="4FAF83B7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licencja edukacyjna,</w:t>
            </w:r>
            <w:r>
              <w:rPr>
                <w:rFonts w:ascii="Arial" w:hAnsi="Arial" w:cs="Arial"/>
                <w:sz w:val="18"/>
                <w:szCs w:val="18"/>
              </w:rPr>
              <w:t xml:space="preserve"> wieczysta, jednostanowiskowa,</w:t>
            </w:r>
          </w:p>
          <w:p w14:paraId="1B5CE4AA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licencja elektroniczna, dystrybuowana poprzez portal producenta oprogramowania,</w:t>
            </w:r>
          </w:p>
          <w:p w14:paraId="55BD17C9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wersja przeznaczona dla systemu Windows 11</w:t>
            </w:r>
          </w:p>
          <w:p w14:paraId="5246658A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w skład pakietu musi wchodzić</w:t>
            </w:r>
            <w:r>
              <w:rPr>
                <w:rFonts w:ascii="Arial" w:hAnsi="Arial" w:cs="Arial"/>
                <w:sz w:val="18"/>
                <w:szCs w:val="18"/>
              </w:rPr>
              <w:t xml:space="preserve"> co najmniej</w:t>
            </w:r>
            <w:r w:rsidRPr="001813A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1B25212" w14:textId="77777777" w:rsidR="001F28F9" w:rsidRPr="001813AF" w:rsidRDefault="001F28F9" w:rsidP="00446F6A">
            <w:pPr>
              <w:pStyle w:val="Akapitzlist"/>
              <w:numPr>
                <w:ilvl w:val="1"/>
                <w:numId w:val="1"/>
              </w:numPr>
              <w:spacing w:before="0" w:line="240" w:lineRule="auto"/>
              <w:ind w:left="624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procesor tekstu,</w:t>
            </w:r>
          </w:p>
          <w:p w14:paraId="61036ECE" w14:textId="77777777" w:rsidR="001F28F9" w:rsidRPr="001813AF" w:rsidRDefault="001F28F9" w:rsidP="00446F6A">
            <w:pPr>
              <w:pStyle w:val="Akapitzlist"/>
              <w:numPr>
                <w:ilvl w:val="1"/>
                <w:numId w:val="1"/>
              </w:numPr>
              <w:spacing w:before="0" w:line="240" w:lineRule="auto"/>
              <w:ind w:left="624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arkusz kalkulacyjny,</w:t>
            </w:r>
          </w:p>
          <w:p w14:paraId="5BBEAED3" w14:textId="77777777" w:rsidR="001F28F9" w:rsidRDefault="001F28F9" w:rsidP="00446F6A">
            <w:pPr>
              <w:pStyle w:val="Akapitzlist"/>
              <w:numPr>
                <w:ilvl w:val="1"/>
                <w:numId w:val="1"/>
              </w:numPr>
              <w:spacing w:before="0" w:line="240" w:lineRule="auto"/>
              <w:ind w:left="624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program do tworzenia prezentacji,</w:t>
            </w:r>
          </w:p>
          <w:p w14:paraId="3D45B443" w14:textId="77777777" w:rsidR="001F28F9" w:rsidRPr="001813AF" w:rsidRDefault="001F28F9" w:rsidP="00446F6A">
            <w:pPr>
              <w:pStyle w:val="Akapitzlist"/>
              <w:numPr>
                <w:ilvl w:val="1"/>
                <w:numId w:val="1"/>
              </w:numPr>
              <w:spacing w:before="0" w:line="240" w:lineRule="auto"/>
              <w:ind w:left="624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12EF2">
              <w:rPr>
                <w:rFonts w:ascii="Arial" w:hAnsi="Arial" w:cs="Arial"/>
                <w:sz w:val="18"/>
                <w:szCs w:val="18"/>
              </w:rPr>
              <w:t>system obsługi relacyjnych baz danych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6213F7D" w14:textId="77777777" w:rsidR="001F28F9" w:rsidRPr="001813AF" w:rsidRDefault="001F28F9" w:rsidP="00446F6A">
            <w:pPr>
              <w:pStyle w:val="Akapitzlist"/>
              <w:numPr>
                <w:ilvl w:val="1"/>
                <w:numId w:val="1"/>
              </w:numPr>
              <w:spacing w:before="0" w:line="240" w:lineRule="auto"/>
              <w:ind w:left="624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klient poczty</w:t>
            </w:r>
            <w:r>
              <w:rPr>
                <w:rFonts w:ascii="Arial" w:hAnsi="Arial" w:cs="Arial"/>
                <w:sz w:val="18"/>
                <w:szCs w:val="18"/>
              </w:rPr>
              <w:t xml:space="preserve"> email</w:t>
            </w:r>
            <w:r w:rsidRPr="001813AF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48D6D63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procesor tekstu musi posiadać pełną zgodność z formatami p</w:t>
            </w:r>
            <w:r>
              <w:rPr>
                <w:rFonts w:ascii="Arial" w:hAnsi="Arial" w:cs="Arial"/>
                <w:sz w:val="18"/>
                <w:szCs w:val="18"/>
              </w:rPr>
              <w:t>lików .doc, .docx oraz możliwość</w:t>
            </w:r>
            <w:r w:rsidRPr="001813AF">
              <w:rPr>
                <w:rFonts w:ascii="Arial" w:hAnsi="Arial" w:cs="Arial"/>
                <w:sz w:val="18"/>
                <w:szCs w:val="18"/>
              </w:rPr>
              <w:t xml:space="preserve"> zapisu pliku do .pdf,</w:t>
            </w:r>
          </w:p>
          <w:p w14:paraId="30AA33AD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arkusz kalkulacyjny musi posiadać pełną zgodność z formatami p</w:t>
            </w:r>
            <w:r>
              <w:rPr>
                <w:rFonts w:ascii="Arial" w:hAnsi="Arial" w:cs="Arial"/>
                <w:sz w:val="18"/>
                <w:szCs w:val="18"/>
              </w:rPr>
              <w:t>lików .xls, .xlsx oraz możliwość</w:t>
            </w:r>
            <w:r w:rsidRPr="001813AF">
              <w:rPr>
                <w:rFonts w:ascii="Arial" w:hAnsi="Arial" w:cs="Arial"/>
                <w:sz w:val="18"/>
                <w:szCs w:val="18"/>
              </w:rPr>
              <w:t xml:space="preserve"> zapisu pliku do .pdf,</w:t>
            </w:r>
          </w:p>
          <w:p w14:paraId="0C8D3CFB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program do tworzenia prezentacji musi posiadać pełną zgodność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813AF">
              <w:rPr>
                <w:rFonts w:ascii="Arial" w:hAnsi="Arial" w:cs="Arial"/>
                <w:sz w:val="18"/>
                <w:szCs w:val="18"/>
              </w:rPr>
              <w:t>formatami plików .ppt, pptx, oraz możliwość zapisu pli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1813AF">
              <w:rPr>
                <w:rFonts w:ascii="Arial" w:hAnsi="Arial" w:cs="Arial"/>
                <w:sz w:val="18"/>
                <w:szCs w:val="18"/>
              </w:rPr>
              <w:t>u do .pdf,</w:t>
            </w:r>
          </w:p>
          <w:p w14:paraId="21692774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E12EF2">
              <w:rPr>
                <w:rFonts w:ascii="Arial" w:hAnsi="Arial" w:cs="Arial"/>
                <w:sz w:val="18"/>
                <w:szCs w:val="18"/>
              </w:rPr>
              <w:t>ystem obsługi relacyjnych baz danych musi posiadać pełną zgodność z formatami plików .mdb, accdb oraz możliwość zapisu pliku do .pdf</w:t>
            </w:r>
          </w:p>
          <w:p w14:paraId="5A1B3E71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klient poczt</w:t>
            </w:r>
            <w:r>
              <w:rPr>
                <w:rFonts w:ascii="Arial" w:hAnsi="Arial" w:cs="Arial"/>
                <w:sz w:val="18"/>
                <w:szCs w:val="18"/>
              </w:rPr>
              <w:t>y email</w:t>
            </w:r>
            <w:r w:rsidRPr="001813AF">
              <w:rPr>
                <w:rFonts w:ascii="Arial" w:hAnsi="Arial" w:cs="Arial"/>
                <w:sz w:val="18"/>
                <w:szCs w:val="18"/>
              </w:rPr>
              <w:t xml:space="preserve"> musi posiadać książkę adresową, kalendarz oraz musi współpracować z serwerem pocztowym Zimbra Collaboration </w:t>
            </w:r>
            <w:r>
              <w:rPr>
                <w:rFonts w:ascii="Arial" w:hAnsi="Arial" w:cs="Arial"/>
                <w:sz w:val="18"/>
                <w:szCs w:val="18"/>
              </w:rPr>
              <w:t>Suite 9</w:t>
            </w:r>
            <w:r w:rsidRPr="001813AF">
              <w:rPr>
                <w:rFonts w:ascii="Arial" w:hAnsi="Arial" w:cs="Arial"/>
                <w:sz w:val="18"/>
                <w:szCs w:val="18"/>
              </w:rPr>
              <w:t xml:space="preserve"> wdrożonym na Politechnice Poznańskiej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23762D2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C4902">
              <w:rPr>
                <w:rFonts w:ascii="Arial" w:hAnsi="Arial" w:cs="Arial"/>
                <w:sz w:val="18"/>
                <w:szCs w:val="18"/>
              </w:rPr>
              <w:t>pakiet musi posiadać pełną integralność pomiędzy składnikami (kopiuj-wklej wraz z możliwością wyboru sposobu wklejenia zawartości</w:t>
            </w:r>
            <w:r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01D6F01A" w14:textId="77777777" w:rsidR="001F28F9" w:rsidRPr="00054CA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pakiet musi posiadać możliwość uruchamiania i tworzenia makropoleceń w języku Visual Basic for Applications.</w:t>
            </w:r>
          </w:p>
        </w:tc>
      </w:tr>
    </w:tbl>
    <w:p w14:paraId="3BAC8C63" w14:textId="77777777" w:rsidR="005C1571" w:rsidRDefault="005C1571" w:rsidP="005C1571">
      <w:pPr>
        <w:spacing w:line="240" w:lineRule="auto"/>
        <w:ind w:left="0" w:firstLine="0"/>
        <w:contextualSpacing/>
        <w:rPr>
          <w:rFonts w:ascii="Arial" w:hAnsi="Arial" w:cs="Arial"/>
          <w:b/>
          <w:bCs/>
          <w:sz w:val="18"/>
          <w:szCs w:val="18"/>
        </w:rPr>
      </w:pPr>
    </w:p>
    <w:p w14:paraId="6C253BA0" w14:textId="1B44DBAF" w:rsidR="005C1571" w:rsidRPr="005C1571" w:rsidRDefault="005C1571" w:rsidP="005C1571">
      <w:pPr>
        <w:spacing w:line="240" w:lineRule="auto"/>
        <w:ind w:left="0" w:firstLine="0"/>
        <w:contextualSpacing/>
        <w:rPr>
          <w:rFonts w:ascii="Arial" w:hAnsi="Arial" w:cs="Arial"/>
          <w:b/>
          <w:bCs/>
          <w:sz w:val="18"/>
          <w:szCs w:val="18"/>
        </w:rPr>
      </w:pPr>
      <w:r w:rsidRPr="005C1571">
        <w:rPr>
          <w:rFonts w:ascii="Arial" w:hAnsi="Arial" w:cs="Arial"/>
          <w:b/>
          <w:bCs/>
          <w:sz w:val="18"/>
          <w:szCs w:val="18"/>
        </w:rPr>
        <w:t>Dorota Nawrocka , 61 665 2413</w:t>
      </w:r>
    </w:p>
    <w:p w14:paraId="7061D781" w14:textId="06B444A5" w:rsidR="005C1571" w:rsidRPr="00070C91" w:rsidRDefault="005C1571" w:rsidP="005C1571">
      <w:pPr>
        <w:keepNext/>
        <w:spacing w:line="240" w:lineRule="auto"/>
        <w:ind w:left="0" w:firstLine="0"/>
        <w:contextualSpacing/>
        <w:rPr>
          <w:rFonts w:ascii="Arial" w:hAnsi="Arial" w:cs="Arial"/>
          <w:sz w:val="18"/>
          <w:szCs w:val="18"/>
        </w:rPr>
      </w:pPr>
      <w:r w:rsidRPr="00070C91">
        <w:rPr>
          <w:rFonts w:ascii="Arial" w:hAnsi="Arial" w:cs="Arial"/>
          <w:sz w:val="18"/>
          <w:szCs w:val="18"/>
        </w:rPr>
        <w:t>Osoby zainteresowane zakupem, nr telefonu</w:t>
      </w:r>
    </w:p>
    <w:p w14:paraId="01C7A209" w14:textId="3D801856" w:rsidR="001F28F9" w:rsidRDefault="001F28F9" w:rsidP="00C47049">
      <w:pPr>
        <w:spacing w:line="240" w:lineRule="auto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FF02960" w14:textId="45986DA2" w:rsidR="00C5410A" w:rsidRPr="005C1571" w:rsidRDefault="00C5410A" w:rsidP="005C1571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10</w:t>
      </w:r>
      <w:r w:rsidRPr="00D975FF">
        <w:rPr>
          <w:rFonts w:ascii="Arial" w:hAnsi="Arial" w:cs="Arial"/>
          <w:b/>
        </w:rPr>
        <w:fldChar w:fldCharType="end"/>
      </w:r>
    </w:p>
    <w:p w14:paraId="6E7E0899" w14:textId="77777777" w:rsidR="005C1571" w:rsidRPr="005C1571" w:rsidRDefault="005C1571" w:rsidP="005C1571">
      <w:pPr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  <w:r w:rsidRPr="005C1571">
        <w:rPr>
          <w:rFonts w:ascii="Arial" w:hAnsi="Arial" w:cs="Arial"/>
          <w:sz w:val="20"/>
          <w:szCs w:val="20"/>
        </w:rPr>
        <w:t xml:space="preserve">Wydział Inżynierii Środowiska i Energetyki – Dziekanat </w:t>
      </w:r>
    </w:p>
    <w:p w14:paraId="61C803BE" w14:textId="741CC0BA" w:rsidR="001F28F9" w:rsidRDefault="005C1571" w:rsidP="005C1571">
      <w:pPr>
        <w:spacing w:line="240" w:lineRule="auto"/>
        <w:ind w:left="0" w:firstLine="0"/>
        <w:contextualSpacing/>
        <w:rPr>
          <w:rFonts w:ascii="Arial" w:eastAsia="Calibri" w:hAnsi="Arial" w:cs="Arial"/>
          <w:sz w:val="18"/>
          <w:szCs w:val="18"/>
        </w:rPr>
      </w:pPr>
      <w:r w:rsidRPr="00E610ED">
        <w:rPr>
          <w:rFonts w:ascii="Arial" w:eastAsia="Calibri" w:hAnsi="Arial" w:cs="Arial"/>
          <w:sz w:val="18"/>
          <w:szCs w:val="18"/>
        </w:rPr>
        <w:t>nazwa jednostki zamawiającej, adres</w:t>
      </w:r>
    </w:p>
    <w:p w14:paraId="342D36B4" w14:textId="77777777" w:rsidR="005C1571" w:rsidRPr="00525AE8" w:rsidRDefault="005C1571" w:rsidP="005C1571">
      <w:pPr>
        <w:spacing w:line="240" w:lineRule="auto"/>
        <w:ind w:left="0" w:firstLine="0"/>
        <w:contextualSpacing/>
        <w:rPr>
          <w:rFonts w:ascii="Times New Roman" w:hAnsi="Times New Roman" w:cs="Times New Roman"/>
          <w:sz w:val="32"/>
          <w:szCs w:val="32"/>
        </w:rPr>
      </w:pPr>
    </w:p>
    <w:p w14:paraId="514475B3" w14:textId="232636C1" w:rsidR="001F28F9" w:rsidRPr="00C62940" w:rsidRDefault="001F28F9" w:rsidP="00C47049">
      <w:pPr>
        <w:spacing w:line="240" w:lineRule="auto"/>
        <w:ind w:left="0" w:firstLine="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5C1571">
        <w:rPr>
          <w:rFonts w:ascii="Arial" w:hAnsi="Arial" w:cs="Arial"/>
          <w:b/>
        </w:rPr>
        <w:t>szt</w:t>
      </w:r>
      <w:r w:rsidRPr="00C62940">
        <w:rPr>
          <w:rFonts w:ascii="Arial" w:hAnsi="Arial" w:cs="Arial"/>
          <w:b/>
        </w:rPr>
        <w:t xml:space="preserve"> licencj</w:t>
      </w:r>
      <w:r>
        <w:rPr>
          <w:rFonts w:ascii="Arial" w:hAnsi="Arial" w:cs="Arial"/>
          <w:b/>
        </w:rPr>
        <w:t>e</w:t>
      </w:r>
      <w:r w:rsidRPr="00C62940">
        <w:rPr>
          <w:rFonts w:ascii="Arial" w:hAnsi="Arial" w:cs="Arial"/>
          <w:b/>
        </w:rPr>
        <w:t xml:space="preserve"> edukacyjn</w:t>
      </w:r>
      <w:r>
        <w:rPr>
          <w:rFonts w:ascii="Arial" w:hAnsi="Arial" w:cs="Arial"/>
          <w:b/>
        </w:rPr>
        <w:t>e</w:t>
      </w:r>
      <w:r w:rsidRPr="00C62940">
        <w:rPr>
          <w:rFonts w:ascii="Arial" w:hAnsi="Arial" w:cs="Arial"/>
          <w:b/>
        </w:rPr>
        <w:t xml:space="preserve"> roczn</w:t>
      </w:r>
      <w:r>
        <w:rPr>
          <w:rFonts w:ascii="Arial" w:hAnsi="Arial" w:cs="Arial"/>
          <w:b/>
        </w:rPr>
        <w:t>e</w:t>
      </w:r>
      <w:r w:rsidRPr="00C62940">
        <w:rPr>
          <w:rFonts w:ascii="Arial" w:hAnsi="Arial" w:cs="Arial"/>
          <w:b/>
        </w:rPr>
        <w:t xml:space="preserve"> na zaawansowany program do kompleksowej obsługi plików PDF</w:t>
      </w:r>
    </w:p>
    <w:tbl>
      <w:tblPr>
        <w:tblStyle w:val="Tabela-Siatka"/>
        <w:tblW w:w="5000" w:type="pct"/>
        <w:tblInd w:w="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9"/>
        <w:gridCol w:w="6343"/>
      </w:tblGrid>
      <w:tr w:rsidR="001F28F9" w:rsidRPr="00FB1668" w14:paraId="057874F5" w14:textId="77777777" w:rsidTr="00446F6A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44086" w14:textId="77777777" w:rsidR="001F28F9" w:rsidRPr="00FB1668" w:rsidRDefault="001F28F9" w:rsidP="00446F6A">
            <w:pPr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1668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C2F1F" w14:textId="77777777" w:rsidR="001F28F9" w:rsidRPr="00FB1668" w:rsidRDefault="001F28F9" w:rsidP="00446F6A">
            <w:pPr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1668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1F28F9" w:rsidRPr="00FB1668" w14:paraId="0C0B9288" w14:textId="77777777" w:rsidTr="00446F6A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B936D" w14:textId="77777777" w:rsidR="001F28F9" w:rsidRPr="00FB1668" w:rsidRDefault="001F28F9" w:rsidP="00446F6A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B1668">
              <w:rPr>
                <w:rFonts w:ascii="Arial" w:hAnsi="Arial" w:cs="Arial"/>
                <w:b/>
                <w:sz w:val="18"/>
                <w:szCs w:val="18"/>
              </w:rPr>
              <w:t>Korzystanie z plików PDF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3A4D1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Przeglądanie, przetwarzanie i komentowanie zawartości plików PDF z poziomu komputera, urządzenia przenośnego lub przeglądarki</w:t>
            </w:r>
          </w:p>
          <w:p w14:paraId="4796A397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Przechowywanie i udostępnianie plików online oraz zarządzanie nimi — natychmiastowy dostęp do plików na dowolnym urządzeniu</w:t>
            </w:r>
          </w:p>
          <w:p w14:paraId="790EC480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Śledzenie aktywności związanej z dokumentami wysłanymi do wyświetlenia, zrecenzowania lub podpisania przy użyciu komputera, urządzenia przenośnego lub przeglądarki</w:t>
            </w:r>
          </w:p>
          <w:p w14:paraId="46954AE0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Otwieranie, edytowanie i przechowywanie plików przy użyciu kont Box, Dropbox, Google Drive i Microsoft OneDrive</w:t>
            </w:r>
          </w:p>
          <w:p w14:paraId="68664E43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Porównywanie dwóch wersji pliku PDF w celu wykrycia wszystkich różnic</w:t>
            </w:r>
          </w:p>
          <w:p w14:paraId="37D546D8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Mierzenie odległości, obszaru i obwodu obiektów w plikach PDF</w:t>
            </w:r>
          </w:p>
        </w:tc>
      </w:tr>
      <w:tr w:rsidR="001F28F9" w:rsidRPr="00FB1668" w14:paraId="1B050F20" w14:textId="77777777" w:rsidTr="00446F6A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11884" w14:textId="77777777" w:rsidR="001F28F9" w:rsidRPr="00FB1668" w:rsidRDefault="001F28F9" w:rsidP="00446F6A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B1668">
              <w:rPr>
                <w:rFonts w:ascii="Arial" w:hAnsi="Arial" w:cs="Arial"/>
                <w:b/>
                <w:sz w:val="18"/>
                <w:szCs w:val="18"/>
              </w:rPr>
              <w:t>Tworzenie plików PDF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640C4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Konwertowanie dokumentów i obrazów na pliki PDF</w:t>
            </w:r>
          </w:p>
          <w:p w14:paraId="0CBF7D9E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Tworzenie plików PDF w dowolnej aplikacji obsługującej druk</w:t>
            </w:r>
          </w:p>
          <w:p w14:paraId="2942C4C8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Tworzenie, zabezpieczanie i wysyłanie plików PDF w popularnych aplikacjach platformy Microsoft 365 dla systemu Windows</w:t>
            </w:r>
          </w:p>
          <w:p w14:paraId="0183F0D8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Łączenie wielu dokumentów i plików różnych typów w jeden plik PDF</w:t>
            </w:r>
          </w:p>
          <w:p w14:paraId="3DBB4D2F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Konwertowanie stron internetowych na interaktywne pliki PDF wraz z łączami</w:t>
            </w:r>
          </w:p>
          <w:p w14:paraId="558CDF30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Uniemożliwianie innym osobom kopiowania lub edytowania informacji w plikach PDF</w:t>
            </w:r>
          </w:p>
          <w:p w14:paraId="185B14F3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Tworzenie plików PDF chronionych hasłem</w:t>
            </w:r>
          </w:p>
          <w:p w14:paraId="793F5FF4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Rozpoznawanie zeskanowanego tekstu, wyświetlanie potencjalnych błędów i usuwanie ich w widoku obok siebie</w:t>
            </w:r>
          </w:p>
          <w:p w14:paraId="0F50FDE4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Automatyczne poprawianie zdjęć i dokumentów w celu usunięcia tła i dostosowania perspektywy</w:t>
            </w:r>
          </w:p>
          <w:p w14:paraId="3128DD2F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Przekształcanie plików programów Adobe Photoshop (PSD), Illustrator (AI) i InDesign (INDD) w dokumenty PDF na komputerach i urządzeniach przenośnych</w:t>
            </w:r>
          </w:p>
          <w:p w14:paraId="07BA2740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Tworzenie i eksportowanie plików PDF na urządzeniu przenośnym</w:t>
            </w:r>
          </w:p>
          <w:p w14:paraId="0B806731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Konwertowanie plików PDF i sprawdzanie ich zgodności ze standardami ISO, takimi jak PDF/A i PDF/X</w:t>
            </w:r>
          </w:p>
          <w:p w14:paraId="58038B55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Tworzenie plików PDF przeznaczonych dla osób niepełnosprawnych i sprawdzanie ich zgodności ze standardami ułatwień dostępu</w:t>
            </w:r>
          </w:p>
        </w:tc>
      </w:tr>
      <w:tr w:rsidR="001F28F9" w:rsidRPr="00FB1668" w14:paraId="68732CFD" w14:textId="77777777" w:rsidTr="00446F6A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210E6" w14:textId="77777777" w:rsidR="001F28F9" w:rsidRPr="00FB1668" w:rsidRDefault="001F28F9" w:rsidP="00446F6A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B1668">
              <w:rPr>
                <w:rFonts w:ascii="Arial" w:hAnsi="Arial" w:cs="Arial"/>
                <w:b/>
                <w:sz w:val="18"/>
                <w:szCs w:val="18"/>
              </w:rPr>
              <w:t>Redagowanie plików PDF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F0BF7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Edytowanie tekstu i obrazów w plikach PDF z opcją zmiany układu akapitów dla całych stron</w:t>
            </w:r>
          </w:p>
          <w:p w14:paraId="3AAAD65A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Konwertowanie plików PDF na gotowe do edycji pliki programów Microsoft Word, Excel i PowerPoint</w:t>
            </w:r>
          </w:p>
          <w:p w14:paraId="46EE0972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Wstawianie, usuwanie i porządkowanie stron w plikach PDF</w:t>
            </w:r>
          </w:p>
          <w:p w14:paraId="34ED3095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Konwertowanie dokumentów PDF na obrazy w formatach JPG, TIFF i PNG</w:t>
            </w:r>
          </w:p>
          <w:p w14:paraId="0A6D99A0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Rozdzielanie plików PDF przez wydzielenie wybranej liczby stron</w:t>
            </w:r>
          </w:p>
          <w:p w14:paraId="29AB4C45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Dodawanie zakładek, nagłówków, numerowania i znaków wodnych</w:t>
            </w:r>
          </w:p>
          <w:p w14:paraId="2B99AEF0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Trwałe usuwanie ukrytych poufnych informacji z plików PDF</w:t>
            </w:r>
          </w:p>
          <w:p w14:paraId="41D8E5AF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Dodawanie i edytowanie tekstu oraz obrazów na tablecie i telefonie komórkowym</w:t>
            </w:r>
          </w:p>
          <w:p w14:paraId="38F042C4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Zmienianie kolejności, usuwanie i obracanie stron plików PDF na tablecie z systemem iOS lub Android</w:t>
            </w:r>
          </w:p>
          <w:p w14:paraId="743E2B06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Redagowanie w celu trwałego usunięcia poufnych i widocznych informacji z plików PDF</w:t>
            </w:r>
          </w:p>
          <w:p w14:paraId="10056C82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Dodawanie obiektów dźwiękowych, wideo i interaktywnych do plików PDF</w:t>
            </w:r>
          </w:p>
          <w:p w14:paraId="3B207D49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Dodawanie numeracji Batesa do dokumentów prawnych</w:t>
            </w:r>
          </w:p>
        </w:tc>
      </w:tr>
      <w:tr w:rsidR="001F28F9" w:rsidRPr="00FB1668" w14:paraId="7EDF8269" w14:textId="77777777" w:rsidTr="00446F6A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1CD17" w14:textId="77777777" w:rsidR="001F28F9" w:rsidRPr="00FB1668" w:rsidRDefault="001F28F9" w:rsidP="00446F6A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B1668">
              <w:rPr>
                <w:rFonts w:ascii="Arial" w:hAnsi="Arial" w:cs="Arial"/>
                <w:b/>
                <w:sz w:val="18"/>
                <w:szCs w:val="18"/>
              </w:rPr>
              <w:t>Udostępnianie i podpisywanie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5A366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Udostępnianie łączy do plików PDF na potrzeby wyświetlania, recenzowania i podpisywania</w:t>
            </w:r>
          </w:p>
          <w:p w14:paraId="6D0A7B29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Ciągłe informacje o stanie i aktywności w kontekście dokumentów wysłanych do przejrzenia, skomentowania lub podpisania</w:t>
            </w:r>
          </w:p>
          <w:p w14:paraId="4623BE71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Gromadzenie opinii od grupy osób w jednym pliku bez potrzeby logowania się recenzentów</w:t>
            </w:r>
          </w:p>
          <w:p w14:paraId="644DDA47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Dodawanie komentarzy do plików PDF przy użyciu szeregu narzędzi do pracy z komentarzami (edycja tekstu, podświetlanie, adnotacje)</w:t>
            </w:r>
          </w:p>
          <w:p w14:paraId="19BBBED8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Uzyskiwanie wiążących podpisów elektronicznych innych osób i śledzenie odpowiedzi w czasie rzeczywistym</w:t>
            </w:r>
          </w:p>
          <w:p w14:paraId="52953145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Korzystanie z podpisów certyfikowanych</w:t>
            </w:r>
          </w:p>
          <w:p w14:paraId="409004E0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Przekształcanie dokumentów papierowych i plików programu Word w formularze PDF gotowe do wypełnienia</w:t>
            </w:r>
          </w:p>
          <w:p w14:paraId="7017D2EC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Wybieranie komentarzy i eksportowanie ich do pliku programu Word</w:t>
            </w:r>
          </w:p>
          <w:p w14:paraId="5D03A7DC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Stemplowanie dokumentów PDF w celu oznaczenia zatwierdzonych, wersji roboczych itd.</w:t>
            </w:r>
          </w:p>
          <w:p w14:paraId="704B9423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Ulepszanie formularzy PDF przy użyciu elementów interaktywnych opartych na kodzie JavaScript</w:t>
            </w:r>
          </w:p>
          <w:p w14:paraId="1E7EEE2A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Automatyczne optymalizowanie plików PDF w celu zmniejszenia ich rozmiarów i dostosowania ustawień</w:t>
            </w:r>
          </w:p>
          <w:p w14:paraId="06838705" w14:textId="77777777" w:rsidR="001F28F9" w:rsidRPr="00FB1668" w:rsidRDefault="001F28F9" w:rsidP="001F28F9">
            <w:pPr>
              <w:numPr>
                <w:ilvl w:val="0"/>
                <w:numId w:val="1"/>
              </w:numPr>
              <w:spacing w:before="0" w:line="240" w:lineRule="auto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668">
              <w:rPr>
                <w:rFonts w:ascii="Arial" w:hAnsi="Arial" w:cs="Arial"/>
                <w:sz w:val="18"/>
                <w:szCs w:val="18"/>
              </w:rPr>
              <w:t>Inspekcja wstępna i przygotowywanie plików do druku profesjonalnego</w:t>
            </w:r>
          </w:p>
        </w:tc>
      </w:tr>
    </w:tbl>
    <w:p w14:paraId="5F9AEDCE" w14:textId="77777777" w:rsidR="001F28F9" w:rsidRPr="005C1571" w:rsidRDefault="001F28F9" w:rsidP="00C47049">
      <w:pPr>
        <w:spacing w:line="240" w:lineRule="auto"/>
        <w:ind w:left="0" w:firstLine="0"/>
        <w:contextualSpacing/>
        <w:rPr>
          <w:rFonts w:ascii="Arial" w:hAnsi="Arial" w:cs="Arial"/>
          <w:b/>
          <w:bCs/>
          <w:sz w:val="18"/>
          <w:szCs w:val="18"/>
        </w:rPr>
      </w:pPr>
      <w:r w:rsidRPr="005C1571">
        <w:rPr>
          <w:rFonts w:ascii="Arial" w:hAnsi="Arial" w:cs="Arial"/>
          <w:b/>
          <w:bCs/>
          <w:sz w:val="18"/>
          <w:szCs w:val="18"/>
        </w:rPr>
        <w:t>Dorota Nawrocka , 61 665 2413</w:t>
      </w:r>
    </w:p>
    <w:p w14:paraId="3C92FEDF" w14:textId="43EF8005" w:rsidR="001F28F9" w:rsidRPr="005C1571" w:rsidRDefault="001F28F9" w:rsidP="005C1571">
      <w:pPr>
        <w:keepNext/>
        <w:spacing w:line="240" w:lineRule="auto"/>
        <w:ind w:left="0" w:firstLine="0"/>
        <w:contextualSpacing/>
        <w:rPr>
          <w:rFonts w:ascii="Arial" w:hAnsi="Arial" w:cs="Arial"/>
          <w:sz w:val="18"/>
          <w:szCs w:val="18"/>
        </w:rPr>
      </w:pPr>
      <w:r w:rsidRPr="00070C91">
        <w:rPr>
          <w:rFonts w:ascii="Arial" w:hAnsi="Arial" w:cs="Arial"/>
          <w:sz w:val="18"/>
          <w:szCs w:val="18"/>
        </w:rPr>
        <w:t>Osoby zainteresowane zakupem, nr telefonu</w:t>
      </w:r>
    </w:p>
    <w:p w14:paraId="6E487C76" w14:textId="77777777" w:rsidR="001F28F9" w:rsidRDefault="001F28F9" w:rsidP="001F28F9">
      <w:pPr>
        <w:ind w:left="-5" w:hanging="1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42A5987" w14:textId="22F40FB3" w:rsidR="00C5410A" w:rsidRPr="00C5410A" w:rsidRDefault="00C5410A" w:rsidP="00C5410A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11</w:t>
      </w:r>
      <w:r w:rsidRPr="00D975FF">
        <w:rPr>
          <w:rFonts w:ascii="Arial" w:hAnsi="Arial" w:cs="Arial"/>
          <w:b/>
        </w:rPr>
        <w:fldChar w:fldCharType="end"/>
      </w:r>
    </w:p>
    <w:p w14:paraId="6DDBB7B2" w14:textId="58118BBB" w:rsidR="001F28F9" w:rsidRPr="00262BAF" w:rsidRDefault="001F28F9" w:rsidP="00C47049">
      <w:pPr>
        <w:spacing w:before="0" w:line="240" w:lineRule="auto"/>
        <w:ind w:left="0" w:firstLine="0"/>
        <w:contextualSpacing/>
        <w:rPr>
          <w:rFonts w:ascii="Arial" w:hAnsi="Arial" w:cs="Arial"/>
          <w:b/>
          <w:color w:val="000000" w:themeColor="text1"/>
          <w:szCs w:val="18"/>
        </w:rPr>
      </w:pPr>
      <w:r w:rsidRPr="00262BAF">
        <w:rPr>
          <w:rFonts w:ascii="Arial" w:hAnsi="Arial" w:cs="Arial"/>
          <w:b/>
          <w:color w:val="000000" w:themeColor="text1"/>
          <w:szCs w:val="18"/>
        </w:rPr>
        <w:t>Dział Informacji i Promocji</w:t>
      </w:r>
    </w:p>
    <w:p w14:paraId="2123192F" w14:textId="77777777" w:rsidR="001F28F9" w:rsidRPr="00262BAF" w:rsidRDefault="001F28F9" w:rsidP="00C47049">
      <w:pPr>
        <w:spacing w:before="0" w:line="240" w:lineRule="auto"/>
        <w:ind w:left="0" w:firstLine="0"/>
        <w:contextualSpacing/>
        <w:rPr>
          <w:rFonts w:ascii="Arial" w:hAnsi="Arial" w:cs="Arial"/>
        </w:rPr>
      </w:pPr>
      <w:r w:rsidRPr="00262BAF">
        <w:rPr>
          <w:rFonts w:ascii="Arial" w:hAnsi="Arial" w:cs="Arial"/>
          <w:b/>
          <w:color w:val="000000" w:themeColor="text1"/>
          <w:szCs w:val="18"/>
        </w:rPr>
        <w:t>ul. Piotrowo 3, 61-138 Poznań</w:t>
      </w:r>
      <w:r w:rsidRPr="00262BAF">
        <w:rPr>
          <w:rFonts w:ascii="Arial" w:hAnsi="Arial" w:cs="Arial"/>
        </w:rPr>
        <w:t xml:space="preserve"> </w:t>
      </w:r>
    </w:p>
    <w:p w14:paraId="5A89DABE" w14:textId="77777777" w:rsidR="001F28F9" w:rsidRPr="005C1571" w:rsidRDefault="001F28F9" w:rsidP="00C47049">
      <w:pPr>
        <w:spacing w:before="0"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  <w:r w:rsidRPr="005C1571">
        <w:rPr>
          <w:rFonts w:ascii="Arial" w:hAnsi="Arial" w:cs="Arial"/>
          <w:sz w:val="20"/>
          <w:szCs w:val="20"/>
        </w:rPr>
        <w:t>(Piętro 3, pokój 300A)</w:t>
      </w:r>
    </w:p>
    <w:p w14:paraId="1ED57516" w14:textId="77777777" w:rsidR="001F28F9" w:rsidRDefault="001F28F9" w:rsidP="00C47049">
      <w:pPr>
        <w:spacing w:before="0" w:line="240" w:lineRule="auto"/>
        <w:ind w:left="0" w:firstLine="0"/>
        <w:contextualSpacing/>
        <w:rPr>
          <w:rFonts w:ascii="Arial" w:hAnsi="Arial" w:cs="Arial"/>
          <w:spacing w:val="-4"/>
          <w:sz w:val="18"/>
          <w:szCs w:val="18"/>
        </w:rPr>
      </w:pPr>
      <w:r w:rsidRPr="00262BAF">
        <w:rPr>
          <w:rFonts w:ascii="Arial" w:hAnsi="Arial" w:cs="Arial"/>
          <w:sz w:val="18"/>
          <w:szCs w:val="18"/>
        </w:rPr>
        <w:t>nazwa</w:t>
      </w:r>
      <w:r w:rsidRPr="00262BAF">
        <w:rPr>
          <w:rFonts w:ascii="Arial" w:hAnsi="Arial" w:cs="Arial"/>
          <w:spacing w:val="-12"/>
          <w:sz w:val="18"/>
          <w:szCs w:val="18"/>
        </w:rPr>
        <w:t xml:space="preserve"> </w:t>
      </w:r>
      <w:r w:rsidRPr="00262BAF">
        <w:rPr>
          <w:rFonts w:ascii="Arial" w:hAnsi="Arial" w:cs="Arial"/>
          <w:sz w:val="18"/>
          <w:szCs w:val="18"/>
        </w:rPr>
        <w:t>jednostki</w:t>
      </w:r>
      <w:r w:rsidRPr="00262BAF">
        <w:rPr>
          <w:rFonts w:ascii="Arial" w:hAnsi="Arial" w:cs="Arial"/>
          <w:spacing w:val="-11"/>
          <w:sz w:val="18"/>
          <w:szCs w:val="18"/>
        </w:rPr>
        <w:t xml:space="preserve"> </w:t>
      </w:r>
      <w:r w:rsidRPr="00262BAF">
        <w:rPr>
          <w:rFonts w:ascii="Arial" w:hAnsi="Arial" w:cs="Arial"/>
          <w:sz w:val="18"/>
          <w:szCs w:val="18"/>
        </w:rPr>
        <w:t>zamawiającej,</w:t>
      </w:r>
      <w:r w:rsidRPr="00262BAF">
        <w:rPr>
          <w:rFonts w:ascii="Arial" w:hAnsi="Arial" w:cs="Arial"/>
          <w:spacing w:val="-11"/>
          <w:sz w:val="18"/>
          <w:szCs w:val="18"/>
        </w:rPr>
        <w:t xml:space="preserve"> </w:t>
      </w:r>
      <w:r w:rsidRPr="00262BAF">
        <w:rPr>
          <w:rFonts w:ascii="Arial" w:hAnsi="Arial" w:cs="Arial"/>
          <w:spacing w:val="-4"/>
          <w:sz w:val="18"/>
          <w:szCs w:val="18"/>
        </w:rPr>
        <w:t>adres</w:t>
      </w:r>
    </w:p>
    <w:p w14:paraId="1C91911E" w14:textId="77777777" w:rsidR="005C1571" w:rsidRPr="00262BAF" w:rsidRDefault="005C1571" w:rsidP="00C47049">
      <w:pPr>
        <w:spacing w:before="0" w:line="240" w:lineRule="auto"/>
        <w:ind w:left="0" w:firstLine="0"/>
        <w:contextualSpacing/>
        <w:rPr>
          <w:rFonts w:ascii="Arial" w:hAnsi="Arial" w:cs="Arial"/>
          <w:sz w:val="18"/>
          <w:szCs w:val="18"/>
        </w:rPr>
      </w:pPr>
    </w:p>
    <w:p w14:paraId="7DF998E4" w14:textId="2A0C0CBE" w:rsidR="001F28F9" w:rsidRPr="00262BAF" w:rsidRDefault="005C1571" w:rsidP="00C47049">
      <w:pPr>
        <w:pStyle w:val="Tekstpodstawowy"/>
        <w:spacing w:after="0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1szt</w:t>
      </w:r>
      <w:r w:rsidR="001F28F9" w:rsidRPr="00262BAF">
        <w:rPr>
          <w:rFonts w:ascii="Arial" w:hAnsi="Arial" w:cs="Arial"/>
          <w:spacing w:val="-7"/>
        </w:rPr>
        <w:t xml:space="preserve"> </w:t>
      </w:r>
      <w:r w:rsidR="001F28F9" w:rsidRPr="00262BAF">
        <w:rPr>
          <w:rFonts w:ascii="Arial" w:hAnsi="Arial" w:cs="Arial"/>
        </w:rPr>
        <w:t>laptop</w:t>
      </w:r>
      <w:r w:rsidR="001F28F9" w:rsidRPr="00262BAF">
        <w:rPr>
          <w:rFonts w:ascii="Arial" w:hAnsi="Arial" w:cs="Arial"/>
          <w:spacing w:val="-6"/>
        </w:rPr>
        <w:t xml:space="preserve"> </w:t>
      </w:r>
      <w:r w:rsidR="001F28F9" w:rsidRPr="00262BAF">
        <w:rPr>
          <w:rFonts w:ascii="Arial" w:hAnsi="Arial" w:cs="Arial"/>
        </w:rPr>
        <w:t>o</w:t>
      </w:r>
      <w:r w:rsidR="001F28F9" w:rsidRPr="00262BAF">
        <w:rPr>
          <w:rFonts w:ascii="Arial" w:hAnsi="Arial" w:cs="Arial"/>
          <w:spacing w:val="-7"/>
        </w:rPr>
        <w:t xml:space="preserve"> </w:t>
      </w:r>
      <w:r w:rsidR="001F28F9" w:rsidRPr="00262BAF">
        <w:rPr>
          <w:rFonts w:ascii="Arial" w:hAnsi="Arial" w:cs="Arial"/>
          <w:spacing w:val="-2"/>
        </w:rPr>
        <w:t>parametrach: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2859"/>
        <w:gridCol w:w="6203"/>
      </w:tblGrid>
      <w:tr w:rsidR="001F28F9" w:rsidRPr="00262BAF" w14:paraId="6E80A01E" w14:textId="77777777" w:rsidTr="00446F6A">
        <w:trPr>
          <w:cantSplit/>
          <w:trHeight w:val="320"/>
        </w:trPr>
        <w:tc>
          <w:tcPr>
            <w:tcW w:w="1500" w:type="pct"/>
          </w:tcPr>
          <w:p w14:paraId="6B6B631A" w14:textId="77777777" w:rsidR="001F28F9" w:rsidRPr="00262BAF" w:rsidRDefault="001F28F9" w:rsidP="00446F6A">
            <w:pPr>
              <w:spacing w:after="120"/>
              <w:jc w:val="center"/>
              <w:rPr>
                <w:rFonts w:ascii="Arial" w:hAnsi="Arial" w:cs="Arial"/>
              </w:rPr>
            </w:pPr>
            <w:r w:rsidRPr="00262BAF">
              <w:rPr>
                <w:rFonts w:ascii="Arial" w:hAnsi="Arial" w:cs="Arial"/>
                <w:b/>
              </w:rPr>
              <w:t>WYSZCZEGÓLNIENIE</w:t>
            </w:r>
          </w:p>
        </w:tc>
        <w:tc>
          <w:tcPr>
            <w:tcW w:w="3500" w:type="pct"/>
          </w:tcPr>
          <w:p w14:paraId="11C5DB74" w14:textId="77777777" w:rsidR="001F28F9" w:rsidRPr="00262BAF" w:rsidRDefault="001F28F9" w:rsidP="00446F6A">
            <w:pPr>
              <w:spacing w:after="120"/>
              <w:jc w:val="center"/>
              <w:rPr>
                <w:rFonts w:ascii="Arial" w:hAnsi="Arial" w:cs="Arial"/>
              </w:rPr>
            </w:pPr>
            <w:r w:rsidRPr="00262BAF">
              <w:rPr>
                <w:rFonts w:ascii="Arial" w:hAnsi="Arial" w:cs="Arial"/>
                <w:b/>
                <w:spacing w:val="-2"/>
                <w:szCs w:val="24"/>
              </w:rPr>
              <w:t>WYMAGANIA</w:t>
            </w:r>
          </w:p>
        </w:tc>
      </w:tr>
      <w:tr w:rsidR="001F28F9" w:rsidRPr="00262BAF" w14:paraId="1B309F56" w14:textId="77777777" w:rsidTr="00446F6A">
        <w:trPr>
          <w:cantSplit/>
        </w:trPr>
        <w:tc>
          <w:tcPr>
            <w:tcW w:w="1500" w:type="pct"/>
          </w:tcPr>
          <w:p w14:paraId="578B9AD4" w14:textId="77777777" w:rsidR="001F28F9" w:rsidRPr="00262BAF" w:rsidRDefault="001F28F9" w:rsidP="00446F6A">
            <w:pPr>
              <w:rPr>
                <w:rFonts w:ascii="Arial" w:hAnsi="Arial" w:cs="Arial"/>
              </w:rPr>
            </w:pPr>
            <w:r w:rsidRPr="00262BAF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Procesor</w:t>
            </w:r>
          </w:p>
        </w:tc>
        <w:tc>
          <w:tcPr>
            <w:tcW w:w="3500" w:type="pct"/>
          </w:tcPr>
          <w:p w14:paraId="21BFA1A4" w14:textId="77777777" w:rsidR="001F28F9" w:rsidRPr="00262BAF" w:rsidRDefault="001F28F9" w:rsidP="001F28F9">
            <w:pPr>
              <w:pStyle w:val="Akapitzlist"/>
              <w:widowControl w:val="0"/>
              <w:numPr>
                <w:ilvl w:val="0"/>
                <w:numId w:val="38"/>
              </w:numPr>
              <w:autoSpaceDE w:val="0"/>
              <w:autoSpaceDN w:val="0"/>
              <w:spacing w:after="120" w:line="240" w:lineRule="auto"/>
              <w:ind w:left="360"/>
              <w:jc w:val="left"/>
              <w:rPr>
                <w:rFonts w:ascii="Arial" w:hAnsi="Arial" w:cs="Arial"/>
              </w:rPr>
            </w:pPr>
            <w:r w:rsidRPr="00262BAF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wynik w teście PassMark CPU Mark Multithread nie mniejszy niż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275</w:t>
            </w:r>
            <w:r w:rsidRPr="00262BAF">
              <w:rPr>
                <w:rFonts w:ascii="Arial" w:eastAsia="Calibri" w:hAnsi="Arial" w:cs="Arial"/>
                <w:color w:val="000000"/>
                <w:sz w:val="18"/>
                <w:szCs w:val="18"/>
              </w:rPr>
              <w:t>00 punktów</w:t>
            </w:r>
          </w:p>
          <w:p w14:paraId="4FA8D643" w14:textId="77777777" w:rsidR="001F28F9" w:rsidRPr="00262BAF" w:rsidRDefault="001F28F9" w:rsidP="001F28F9">
            <w:pPr>
              <w:pStyle w:val="Akapitzlist"/>
              <w:widowControl w:val="0"/>
              <w:numPr>
                <w:ilvl w:val="0"/>
                <w:numId w:val="38"/>
              </w:numPr>
              <w:autoSpaceDE w:val="0"/>
              <w:autoSpaceDN w:val="0"/>
              <w:spacing w:after="120" w:line="240" w:lineRule="auto"/>
              <w:ind w:left="360"/>
              <w:jc w:val="left"/>
              <w:rPr>
                <w:rFonts w:ascii="Arial" w:hAnsi="Arial" w:cs="Arial"/>
              </w:rPr>
            </w:pPr>
            <w:r w:rsidRPr="00262BAF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wynik w teście PassMark CPU Mark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Single Thread</w:t>
            </w:r>
            <w:r w:rsidRPr="00262BAF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nie mniejszy niż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37</w:t>
            </w:r>
            <w:r w:rsidRPr="00262BAF">
              <w:rPr>
                <w:rFonts w:ascii="Arial" w:eastAsia="Calibri" w:hAnsi="Arial" w:cs="Arial"/>
                <w:color w:val="000000"/>
                <w:sz w:val="18"/>
                <w:szCs w:val="18"/>
              </w:rPr>
              <w:t>00 punktów</w:t>
            </w:r>
          </w:p>
        </w:tc>
      </w:tr>
      <w:tr w:rsidR="001F28F9" w:rsidRPr="00262BAF" w14:paraId="336A6ECB" w14:textId="77777777" w:rsidTr="00446F6A">
        <w:trPr>
          <w:cantSplit/>
        </w:trPr>
        <w:tc>
          <w:tcPr>
            <w:tcW w:w="1500" w:type="pct"/>
          </w:tcPr>
          <w:p w14:paraId="335D554C" w14:textId="77777777" w:rsidR="001F28F9" w:rsidRPr="00262BAF" w:rsidRDefault="001F28F9" w:rsidP="00446F6A">
            <w:pPr>
              <w:rPr>
                <w:rFonts w:ascii="Arial" w:hAnsi="Arial" w:cs="Arial"/>
              </w:rPr>
            </w:pPr>
            <w:r w:rsidRPr="00262BAF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Pamięć RAM</w:t>
            </w:r>
          </w:p>
        </w:tc>
        <w:tc>
          <w:tcPr>
            <w:tcW w:w="3500" w:type="pct"/>
          </w:tcPr>
          <w:p w14:paraId="1E9E2126" w14:textId="77777777" w:rsidR="001F28F9" w:rsidRPr="00262BAF" w:rsidRDefault="001F28F9" w:rsidP="001F28F9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spacing w:after="120" w:line="240" w:lineRule="auto"/>
              <w:ind w:left="360"/>
              <w:jc w:val="left"/>
              <w:rPr>
                <w:rFonts w:ascii="Arial" w:hAnsi="Arial" w:cs="Arial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>
              <w:rPr>
                <w:rFonts w:ascii="Arial" w:hAnsi="Arial" w:cs="Arial"/>
                <w:sz w:val="18"/>
                <w:szCs w:val="18"/>
              </w:rPr>
              <w:t>32GB</w:t>
            </w:r>
          </w:p>
        </w:tc>
      </w:tr>
      <w:tr w:rsidR="001F28F9" w:rsidRPr="00262BAF" w14:paraId="67A60219" w14:textId="77777777" w:rsidTr="00446F6A">
        <w:trPr>
          <w:cantSplit/>
        </w:trPr>
        <w:tc>
          <w:tcPr>
            <w:tcW w:w="1500" w:type="pct"/>
          </w:tcPr>
          <w:p w14:paraId="1529403C" w14:textId="77777777" w:rsidR="001F28F9" w:rsidRPr="00262BAF" w:rsidRDefault="001F28F9" w:rsidP="00446F6A">
            <w:pPr>
              <w:rPr>
                <w:rFonts w:ascii="Arial" w:hAnsi="Arial" w:cs="Arial"/>
              </w:rPr>
            </w:pPr>
            <w:r w:rsidRPr="00262BAF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Dysk SSD</w:t>
            </w:r>
          </w:p>
        </w:tc>
        <w:tc>
          <w:tcPr>
            <w:tcW w:w="3500" w:type="pct"/>
          </w:tcPr>
          <w:p w14:paraId="6A91F325" w14:textId="77777777" w:rsidR="001F28F9" w:rsidRPr="00262BAF" w:rsidRDefault="001F28F9" w:rsidP="001F28F9">
            <w:pPr>
              <w:pStyle w:val="Akapitzlist"/>
              <w:numPr>
                <w:ilvl w:val="0"/>
                <w:numId w:val="25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pojemność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nie mniejsza niż</w:t>
            </w:r>
            <w:r w:rsidRPr="00262BAF">
              <w:rPr>
                <w:rFonts w:ascii="Arial" w:hAnsi="Arial" w:cs="Arial"/>
                <w:sz w:val="18"/>
                <w:szCs w:val="18"/>
              </w:rPr>
              <w:t xml:space="preserve"> 2000 GB,</w:t>
            </w:r>
          </w:p>
          <w:p w14:paraId="7C29B8DD" w14:textId="77777777" w:rsidR="001F28F9" w:rsidRPr="00262BAF" w:rsidRDefault="001F28F9" w:rsidP="001F28F9">
            <w:pPr>
              <w:pStyle w:val="Akapitzlist"/>
              <w:numPr>
                <w:ilvl w:val="0"/>
                <w:numId w:val="25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interfejs M.2</w:t>
            </w:r>
            <w:r>
              <w:rPr>
                <w:rFonts w:ascii="Arial" w:hAnsi="Arial" w:cs="Arial"/>
                <w:sz w:val="18"/>
                <w:szCs w:val="18"/>
              </w:rPr>
              <w:t xml:space="preserve"> NVMe PCIe co najmniej 4.0</w:t>
            </w:r>
          </w:p>
        </w:tc>
      </w:tr>
      <w:tr w:rsidR="001F28F9" w:rsidRPr="00262BAF" w14:paraId="649B8834" w14:textId="77777777" w:rsidTr="00446F6A">
        <w:trPr>
          <w:cantSplit/>
        </w:trPr>
        <w:tc>
          <w:tcPr>
            <w:tcW w:w="1500" w:type="pct"/>
          </w:tcPr>
          <w:p w14:paraId="66AB772F" w14:textId="77777777" w:rsidR="001F28F9" w:rsidRPr="00262BAF" w:rsidRDefault="001F28F9" w:rsidP="00446F6A">
            <w:pPr>
              <w:rPr>
                <w:rFonts w:ascii="Arial" w:hAnsi="Arial" w:cs="Arial"/>
              </w:rPr>
            </w:pPr>
            <w:r w:rsidRPr="00262BAF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Karta sieciowa</w:t>
            </w:r>
          </w:p>
        </w:tc>
        <w:tc>
          <w:tcPr>
            <w:tcW w:w="3500" w:type="pct"/>
          </w:tcPr>
          <w:p w14:paraId="5B083AD0" w14:textId="77777777" w:rsidR="001F28F9" w:rsidRPr="00262BAF" w:rsidRDefault="001F28F9" w:rsidP="001F28F9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Bezprzewodowa (zintegrowana lub na dedykowanej karcie zamontowanej w dedykowanym gnieździe wewnątrz komputera):</w:t>
            </w:r>
          </w:p>
          <w:p w14:paraId="65C51740" w14:textId="77777777" w:rsidR="001F28F9" w:rsidRPr="00262BAF" w:rsidRDefault="001F28F9" w:rsidP="001F28F9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WiFi 6 lub w nowszym standardzie,</w:t>
            </w:r>
          </w:p>
          <w:p w14:paraId="5519DC59" w14:textId="77777777" w:rsidR="001F28F9" w:rsidRPr="00262BAF" w:rsidRDefault="001F28F9" w:rsidP="001F28F9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Bluetooth min. 5 lub w nowszym standardzie,</w:t>
            </w:r>
          </w:p>
          <w:p w14:paraId="5C2723F6" w14:textId="77777777" w:rsidR="001F28F9" w:rsidRPr="00262BAF" w:rsidRDefault="001F28F9" w:rsidP="001F28F9">
            <w:pPr>
              <w:pStyle w:val="Akapitzlist"/>
              <w:widowControl w:val="0"/>
              <w:numPr>
                <w:ilvl w:val="0"/>
                <w:numId w:val="26"/>
              </w:numPr>
              <w:autoSpaceDE w:val="0"/>
              <w:autoSpaceDN w:val="0"/>
              <w:spacing w:after="120" w:line="240" w:lineRule="auto"/>
              <w:ind w:left="36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Przewodowa, co najmniej 10/100/1000 Mbps</w:t>
            </w:r>
          </w:p>
        </w:tc>
      </w:tr>
      <w:tr w:rsidR="001F28F9" w:rsidRPr="00262BAF" w14:paraId="1B355105" w14:textId="77777777" w:rsidTr="00446F6A">
        <w:trPr>
          <w:cantSplit/>
        </w:trPr>
        <w:tc>
          <w:tcPr>
            <w:tcW w:w="1500" w:type="pct"/>
          </w:tcPr>
          <w:p w14:paraId="3DC52C0D" w14:textId="77777777" w:rsidR="001F28F9" w:rsidRPr="00262BAF" w:rsidRDefault="001F28F9" w:rsidP="00446F6A">
            <w:pPr>
              <w:rPr>
                <w:rFonts w:ascii="Arial" w:hAnsi="Arial" w:cs="Arial"/>
              </w:rPr>
            </w:pPr>
            <w:r w:rsidRPr="00262BAF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Karta dźwiękowa</w:t>
            </w:r>
          </w:p>
        </w:tc>
        <w:tc>
          <w:tcPr>
            <w:tcW w:w="3500" w:type="pct"/>
          </w:tcPr>
          <w:p w14:paraId="5037BD8C" w14:textId="77777777" w:rsidR="001F28F9" w:rsidRPr="00262BAF" w:rsidRDefault="001F28F9" w:rsidP="001F28F9">
            <w:pPr>
              <w:pStyle w:val="Akapitzlist"/>
              <w:numPr>
                <w:ilvl w:val="0"/>
                <w:numId w:val="27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zintegrowana,</w:t>
            </w:r>
          </w:p>
          <w:p w14:paraId="056F8100" w14:textId="77777777" w:rsidR="001F28F9" w:rsidRPr="00262BAF" w:rsidRDefault="001F28F9" w:rsidP="001F28F9">
            <w:pPr>
              <w:pStyle w:val="Akapitzlist"/>
              <w:numPr>
                <w:ilvl w:val="0"/>
                <w:numId w:val="27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standard High Definition,</w:t>
            </w:r>
          </w:p>
          <w:p w14:paraId="21B48803" w14:textId="77777777" w:rsidR="001F28F9" w:rsidRPr="00262BAF" w:rsidRDefault="001F28F9" w:rsidP="001F28F9">
            <w:pPr>
              <w:pStyle w:val="Akapitzlist"/>
              <w:numPr>
                <w:ilvl w:val="0"/>
                <w:numId w:val="27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Wbudowane głośniki stereo</w:t>
            </w:r>
          </w:p>
          <w:p w14:paraId="25D2989C" w14:textId="77777777" w:rsidR="001F28F9" w:rsidRPr="00262BAF" w:rsidRDefault="001F28F9" w:rsidP="001F28F9">
            <w:pPr>
              <w:pStyle w:val="Akapitzlist"/>
              <w:widowControl w:val="0"/>
              <w:numPr>
                <w:ilvl w:val="0"/>
                <w:numId w:val="27"/>
              </w:numPr>
              <w:autoSpaceDE w:val="0"/>
              <w:autoSpaceDN w:val="0"/>
              <w:spacing w:after="120" w:line="240" w:lineRule="auto"/>
              <w:ind w:left="360"/>
              <w:jc w:val="left"/>
              <w:rPr>
                <w:rFonts w:ascii="Arial" w:hAnsi="Arial" w:cs="Arial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Wbudowan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Pr="00262BAF">
              <w:rPr>
                <w:rFonts w:ascii="Arial" w:hAnsi="Arial" w:cs="Arial"/>
                <w:sz w:val="18"/>
                <w:szCs w:val="18"/>
              </w:rPr>
              <w:t>mikrofon</w:t>
            </w:r>
          </w:p>
        </w:tc>
      </w:tr>
      <w:tr w:rsidR="001F28F9" w:rsidRPr="00262BAF" w14:paraId="39E921FF" w14:textId="77777777" w:rsidTr="00446F6A">
        <w:trPr>
          <w:cantSplit/>
        </w:trPr>
        <w:tc>
          <w:tcPr>
            <w:tcW w:w="1500" w:type="pct"/>
          </w:tcPr>
          <w:p w14:paraId="6771F711" w14:textId="77777777" w:rsidR="001F28F9" w:rsidRPr="00262BAF" w:rsidRDefault="001F28F9" w:rsidP="00446F6A">
            <w:pPr>
              <w:rPr>
                <w:rFonts w:ascii="Arial" w:hAnsi="Arial" w:cs="Arial"/>
              </w:rPr>
            </w:pPr>
            <w:r w:rsidRPr="00262BAF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Karta graficzna</w:t>
            </w:r>
          </w:p>
        </w:tc>
        <w:tc>
          <w:tcPr>
            <w:tcW w:w="3500" w:type="pct"/>
          </w:tcPr>
          <w:p w14:paraId="1A20479B" w14:textId="77777777" w:rsidR="001F28F9" w:rsidRDefault="001F28F9" w:rsidP="001F28F9">
            <w:pPr>
              <w:pStyle w:val="Akapitzlist"/>
              <w:numPr>
                <w:ilvl w:val="0"/>
                <w:numId w:val="28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dedykowana</w:t>
            </w:r>
          </w:p>
          <w:p w14:paraId="6367C585" w14:textId="77777777" w:rsidR="001F28F9" w:rsidRDefault="001F28F9" w:rsidP="001F28F9">
            <w:pPr>
              <w:pStyle w:val="Akapitzlist"/>
              <w:numPr>
                <w:ilvl w:val="0"/>
                <w:numId w:val="28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wynik w teście Passmark GPU Mark co najmniej 20500 punktów</w:t>
            </w:r>
          </w:p>
          <w:p w14:paraId="1F1172B5" w14:textId="77777777" w:rsidR="001F28F9" w:rsidRPr="00262BAF" w:rsidRDefault="001F28F9" w:rsidP="001F28F9">
            <w:pPr>
              <w:pStyle w:val="Akapitzlist"/>
              <w:numPr>
                <w:ilvl w:val="0"/>
                <w:numId w:val="28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8GB pamięci wideo</w:t>
            </w:r>
          </w:p>
          <w:p w14:paraId="7B6A591A" w14:textId="77777777" w:rsidR="001F28F9" w:rsidRPr="00262BAF" w:rsidRDefault="001F28F9" w:rsidP="001F28F9">
            <w:pPr>
              <w:pStyle w:val="Akapitzlist"/>
              <w:widowControl w:val="0"/>
              <w:numPr>
                <w:ilvl w:val="0"/>
                <w:numId w:val="28"/>
              </w:numPr>
              <w:autoSpaceDE w:val="0"/>
              <w:autoSpaceDN w:val="0"/>
              <w:spacing w:after="120" w:line="240" w:lineRule="auto"/>
              <w:ind w:left="36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maksymalna moc karty graficznej co najmniej 75W</w:t>
            </w:r>
          </w:p>
        </w:tc>
      </w:tr>
      <w:tr w:rsidR="001F28F9" w:rsidRPr="00262BAF" w14:paraId="76A03586" w14:textId="77777777" w:rsidTr="00446F6A">
        <w:trPr>
          <w:cantSplit/>
        </w:trPr>
        <w:tc>
          <w:tcPr>
            <w:tcW w:w="1500" w:type="pct"/>
          </w:tcPr>
          <w:p w14:paraId="3FCA0EAD" w14:textId="77777777" w:rsidR="001F28F9" w:rsidRPr="00262BAF" w:rsidRDefault="001F28F9" w:rsidP="00446F6A">
            <w:pPr>
              <w:rPr>
                <w:rFonts w:ascii="Arial" w:hAnsi="Arial" w:cs="Arial"/>
              </w:rPr>
            </w:pPr>
            <w:r w:rsidRPr="00262BAF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Złącza</w:t>
            </w:r>
          </w:p>
        </w:tc>
        <w:tc>
          <w:tcPr>
            <w:tcW w:w="3500" w:type="pct"/>
          </w:tcPr>
          <w:p w14:paraId="45A1D0EC" w14:textId="77777777" w:rsidR="001F28F9" w:rsidRDefault="001F28F9" w:rsidP="001F28F9">
            <w:pPr>
              <w:pStyle w:val="Akapitzlist"/>
              <w:numPr>
                <w:ilvl w:val="0"/>
                <w:numId w:val="29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3 porty USB typ A o przepustowości 5Gbps</w:t>
            </w:r>
          </w:p>
          <w:p w14:paraId="6BD8D1E9" w14:textId="77777777" w:rsidR="001F28F9" w:rsidRPr="00B02A6B" w:rsidRDefault="001F28F9" w:rsidP="001F28F9">
            <w:pPr>
              <w:pStyle w:val="Akapitzlist"/>
              <w:numPr>
                <w:ilvl w:val="0"/>
                <w:numId w:val="29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1 port USB typ C o przepustowości 10Gbps</w:t>
            </w:r>
          </w:p>
          <w:p w14:paraId="77F9D239" w14:textId="77777777" w:rsidR="001F28F9" w:rsidRDefault="001F28F9" w:rsidP="001F28F9">
            <w:pPr>
              <w:pStyle w:val="Akapitzlist"/>
              <w:numPr>
                <w:ilvl w:val="0"/>
                <w:numId w:val="29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Wyjście słuchawkowe/wejście mikrofonowe - 1 szt.</w:t>
            </w:r>
          </w:p>
          <w:p w14:paraId="4602DB34" w14:textId="77777777" w:rsidR="001F28F9" w:rsidRPr="005527A7" w:rsidRDefault="001F28F9" w:rsidP="001F28F9">
            <w:pPr>
              <w:pStyle w:val="Akapitzlist"/>
              <w:numPr>
                <w:ilvl w:val="0"/>
                <w:numId w:val="29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1 port HDMI </w:t>
            </w:r>
          </w:p>
        </w:tc>
      </w:tr>
      <w:tr w:rsidR="001F28F9" w:rsidRPr="00262BAF" w14:paraId="7670B414" w14:textId="77777777" w:rsidTr="00446F6A">
        <w:trPr>
          <w:cantSplit/>
        </w:trPr>
        <w:tc>
          <w:tcPr>
            <w:tcW w:w="1500" w:type="pct"/>
          </w:tcPr>
          <w:p w14:paraId="7B325B80" w14:textId="77777777" w:rsidR="001F28F9" w:rsidRPr="00262BAF" w:rsidRDefault="001F28F9" w:rsidP="00446F6A">
            <w:pPr>
              <w:rPr>
                <w:rFonts w:ascii="Arial" w:hAnsi="Arial" w:cs="Arial"/>
              </w:rPr>
            </w:pPr>
            <w:r w:rsidRPr="00262BAF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Ekran</w:t>
            </w:r>
          </w:p>
        </w:tc>
        <w:tc>
          <w:tcPr>
            <w:tcW w:w="3500" w:type="pct"/>
          </w:tcPr>
          <w:p w14:paraId="55ED2739" w14:textId="77777777" w:rsidR="001F28F9" w:rsidRDefault="001F28F9" w:rsidP="001F28F9">
            <w:pPr>
              <w:pStyle w:val="Akapitzlist"/>
              <w:numPr>
                <w:ilvl w:val="0"/>
                <w:numId w:val="30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15 cali i nie więcej niż 16 cali</w:t>
            </w:r>
          </w:p>
          <w:p w14:paraId="06069AF0" w14:textId="77777777" w:rsidR="001F28F9" w:rsidRDefault="001F28F9" w:rsidP="001F28F9">
            <w:pPr>
              <w:pStyle w:val="Akapitzlist"/>
              <w:numPr>
                <w:ilvl w:val="0"/>
                <w:numId w:val="30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rozdzielczość co najmniej 1920x1080 przy odświeżaniu co najmniej 165Hz</w:t>
            </w:r>
          </w:p>
          <w:p w14:paraId="4672ABE0" w14:textId="77777777" w:rsidR="001F28F9" w:rsidRDefault="001F28F9" w:rsidP="001F28F9">
            <w:pPr>
              <w:pStyle w:val="Akapitzlist"/>
              <w:numPr>
                <w:ilvl w:val="0"/>
                <w:numId w:val="30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matryca wykonana w technologii IPS lub jej odmianie</w:t>
            </w:r>
          </w:p>
          <w:p w14:paraId="38387D2D" w14:textId="77777777" w:rsidR="001F28F9" w:rsidRPr="00262BAF" w:rsidRDefault="001F28F9" w:rsidP="001F28F9">
            <w:pPr>
              <w:pStyle w:val="Akapitzlist"/>
              <w:numPr>
                <w:ilvl w:val="0"/>
                <w:numId w:val="30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ekran matowy lub z powłoką antyodblaskową</w:t>
            </w:r>
          </w:p>
          <w:p w14:paraId="6A270827" w14:textId="77777777" w:rsidR="001F28F9" w:rsidRPr="00262BAF" w:rsidRDefault="001F28F9" w:rsidP="001F28F9">
            <w:pPr>
              <w:pStyle w:val="Akapitzlist"/>
              <w:widowControl w:val="0"/>
              <w:numPr>
                <w:ilvl w:val="0"/>
                <w:numId w:val="30"/>
              </w:numPr>
              <w:autoSpaceDE w:val="0"/>
              <w:autoSpaceDN w:val="0"/>
              <w:spacing w:after="120" w:line="240" w:lineRule="auto"/>
              <w:ind w:left="360"/>
              <w:jc w:val="left"/>
              <w:rPr>
                <w:rFonts w:ascii="Arial" w:hAnsi="Arial" w:cs="Arial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 xml:space="preserve">kamera internetowa </w:t>
            </w:r>
            <w:r>
              <w:rPr>
                <w:rFonts w:ascii="Arial" w:hAnsi="Arial" w:cs="Arial"/>
                <w:sz w:val="18"/>
                <w:szCs w:val="18"/>
              </w:rPr>
              <w:t>o rozdzielczości min. 720p wbudowana w górną ramkę obudowy ekranu</w:t>
            </w:r>
          </w:p>
        </w:tc>
      </w:tr>
      <w:tr w:rsidR="001F28F9" w:rsidRPr="00262BAF" w14:paraId="221A93F2" w14:textId="77777777" w:rsidTr="00446F6A">
        <w:trPr>
          <w:cantSplit/>
        </w:trPr>
        <w:tc>
          <w:tcPr>
            <w:tcW w:w="1500" w:type="pct"/>
          </w:tcPr>
          <w:p w14:paraId="5CB96364" w14:textId="77777777" w:rsidR="001F28F9" w:rsidRPr="00262BAF" w:rsidRDefault="001F28F9" w:rsidP="00446F6A">
            <w:pPr>
              <w:rPr>
                <w:rFonts w:ascii="Arial" w:hAnsi="Arial" w:cs="Arial"/>
              </w:rPr>
            </w:pPr>
            <w:r w:rsidRPr="00262BAF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Akumulator</w:t>
            </w:r>
          </w:p>
        </w:tc>
        <w:tc>
          <w:tcPr>
            <w:tcW w:w="3500" w:type="pct"/>
          </w:tcPr>
          <w:p w14:paraId="4F26E48B" w14:textId="77777777" w:rsidR="001F28F9" w:rsidRPr="005527A7" w:rsidRDefault="001F28F9" w:rsidP="001F28F9">
            <w:pPr>
              <w:pStyle w:val="Akapitzlist"/>
              <w:numPr>
                <w:ilvl w:val="0"/>
                <w:numId w:val="31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 xml:space="preserve">czas pracy na akumulatorze (zmierzony) przy pracy z uruchomioną siecią WiFi nie mniejszy niż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262BAF">
              <w:rPr>
                <w:rFonts w:ascii="Arial" w:hAnsi="Arial" w:cs="Arial"/>
                <w:sz w:val="18"/>
                <w:szCs w:val="18"/>
              </w:rPr>
              <w:t xml:space="preserve"> h,</w:t>
            </w:r>
          </w:p>
        </w:tc>
      </w:tr>
      <w:tr w:rsidR="001F28F9" w:rsidRPr="00262BAF" w14:paraId="450A06F1" w14:textId="77777777" w:rsidTr="00446F6A">
        <w:trPr>
          <w:cantSplit/>
        </w:trPr>
        <w:tc>
          <w:tcPr>
            <w:tcW w:w="1500" w:type="pct"/>
          </w:tcPr>
          <w:p w14:paraId="70AA7085" w14:textId="77777777" w:rsidR="001F28F9" w:rsidRPr="00262BAF" w:rsidRDefault="001F28F9" w:rsidP="00446F6A">
            <w:pPr>
              <w:rPr>
                <w:rFonts w:ascii="Arial" w:hAnsi="Arial" w:cs="Arial"/>
              </w:rPr>
            </w:pPr>
            <w:r w:rsidRPr="00262BAF">
              <w:rPr>
                <w:rFonts w:ascii="Arial" w:hAnsi="Arial" w:cs="Arial"/>
                <w:b/>
                <w:sz w:val="20"/>
              </w:rPr>
              <w:t>Obudowa</w:t>
            </w:r>
            <w:r w:rsidRPr="00262BAF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262BAF">
              <w:rPr>
                <w:rFonts w:ascii="Arial" w:hAnsi="Arial" w:cs="Arial"/>
                <w:b/>
                <w:sz w:val="20"/>
              </w:rPr>
              <w:t>i</w:t>
            </w:r>
            <w:r w:rsidRPr="00262BAF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262BAF">
              <w:rPr>
                <w:rFonts w:ascii="Arial" w:hAnsi="Arial" w:cs="Arial"/>
                <w:b/>
                <w:spacing w:val="-4"/>
                <w:sz w:val="20"/>
              </w:rPr>
              <w:t>masa</w:t>
            </w:r>
          </w:p>
        </w:tc>
        <w:tc>
          <w:tcPr>
            <w:tcW w:w="3500" w:type="pct"/>
          </w:tcPr>
          <w:p w14:paraId="55AB94B4" w14:textId="77777777" w:rsidR="001F28F9" w:rsidRPr="00262BAF" w:rsidRDefault="001F28F9" w:rsidP="001F28F9">
            <w:pPr>
              <w:pStyle w:val="Akapitzlist"/>
              <w:numPr>
                <w:ilvl w:val="0"/>
                <w:numId w:val="32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pokrywa matrycy wykonana z metalu, stopów metali lub z włókna węglowego</w:t>
            </w:r>
          </w:p>
          <w:p w14:paraId="327496EE" w14:textId="77777777" w:rsidR="001F28F9" w:rsidRPr="00262BAF" w:rsidRDefault="001F28F9" w:rsidP="001F28F9">
            <w:pPr>
              <w:pStyle w:val="Akapitzlist"/>
              <w:numPr>
                <w:ilvl w:val="0"/>
                <w:numId w:val="32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Standard militarny MIL-STD-810H</w:t>
            </w:r>
          </w:p>
          <w:p w14:paraId="3DCF04A0" w14:textId="77777777" w:rsidR="001F28F9" w:rsidRPr="00262BAF" w:rsidRDefault="001F28F9" w:rsidP="001F28F9">
            <w:pPr>
              <w:pStyle w:val="Akapitzlist"/>
              <w:numPr>
                <w:ilvl w:val="0"/>
                <w:numId w:val="32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Kolor dominujący czarny</w:t>
            </w:r>
          </w:p>
          <w:p w14:paraId="49F131A3" w14:textId="77777777" w:rsidR="001F28F9" w:rsidRPr="00B02A6B" w:rsidRDefault="001F28F9" w:rsidP="001F28F9">
            <w:pPr>
              <w:pStyle w:val="Akapitzlist"/>
              <w:numPr>
                <w:ilvl w:val="0"/>
                <w:numId w:val="32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nie większa niż 2.2kg</w:t>
            </w:r>
          </w:p>
        </w:tc>
      </w:tr>
      <w:tr w:rsidR="001F28F9" w:rsidRPr="00262BAF" w14:paraId="61CBA850" w14:textId="77777777" w:rsidTr="00446F6A">
        <w:trPr>
          <w:cantSplit/>
        </w:trPr>
        <w:tc>
          <w:tcPr>
            <w:tcW w:w="1500" w:type="pct"/>
          </w:tcPr>
          <w:p w14:paraId="2CB92564" w14:textId="77777777" w:rsidR="001F28F9" w:rsidRPr="00262BAF" w:rsidRDefault="001F28F9" w:rsidP="00446F6A">
            <w:pPr>
              <w:rPr>
                <w:rFonts w:ascii="Arial" w:hAnsi="Arial" w:cs="Arial"/>
              </w:rPr>
            </w:pPr>
            <w:r w:rsidRPr="00262BAF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System operacyjny</w:t>
            </w:r>
          </w:p>
        </w:tc>
        <w:tc>
          <w:tcPr>
            <w:tcW w:w="3500" w:type="pct"/>
          </w:tcPr>
          <w:p w14:paraId="55DC3F00" w14:textId="77777777" w:rsidR="001F28F9" w:rsidRDefault="001F28F9" w:rsidP="001F28F9">
            <w:pPr>
              <w:pStyle w:val="Akapitzlist"/>
              <w:numPr>
                <w:ilvl w:val="0"/>
                <w:numId w:val="33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wspierany przez producenta, stabilny 64 bitowy system operacyjny,</w:t>
            </w:r>
            <w:r w:rsidRPr="00B0360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69BC63" w14:textId="77777777" w:rsidR="001F28F9" w:rsidRPr="00B03602" w:rsidRDefault="001F28F9" w:rsidP="001F28F9">
            <w:pPr>
              <w:pStyle w:val="Akapitzlist"/>
              <w:numPr>
                <w:ilvl w:val="0"/>
                <w:numId w:val="33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03602">
              <w:rPr>
                <w:rFonts w:ascii="Arial" w:hAnsi="Arial" w:cs="Arial"/>
                <w:sz w:val="18"/>
                <w:szCs w:val="18"/>
              </w:rPr>
              <w:t>nigdy wcześniej nie aktywowany na innym urządzeniu,</w:t>
            </w:r>
          </w:p>
          <w:p w14:paraId="5C6D168D" w14:textId="77777777" w:rsidR="001F28F9" w:rsidRPr="00262BAF" w:rsidRDefault="001F28F9" w:rsidP="001F28F9">
            <w:pPr>
              <w:pStyle w:val="Akapitzlist"/>
              <w:numPr>
                <w:ilvl w:val="0"/>
                <w:numId w:val="33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preinstalowany przez producenta notebooka,</w:t>
            </w:r>
          </w:p>
          <w:p w14:paraId="60071156" w14:textId="77777777" w:rsidR="001F28F9" w:rsidRDefault="001F28F9" w:rsidP="001F28F9">
            <w:pPr>
              <w:pStyle w:val="Akapitzlist"/>
              <w:numPr>
                <w:ilvl w:val="0"/>
                <w:numId w:val="33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graficzny interfejs użytkownika</w:t>
            </w:r>
            <w:r>
              <w:rPr>
                <w:rFonts w:ascii="Arial" w:hAnsi="Arial" w:cs="Arial"/>
                <w:sz w:val="18"/>
                <w:szCs w:val="18"/>
              </w:rPr>
              <w:t xml:space="preserve"> w języku polskim</w:t>
            </w:r>
            <w:r w:rsidRPr="00262BAF">
              <w:rPr>
                <w:rFonts w:ascii="Arial" w:hAnsi="Arial" w:cs="Arial"/>
                <w:sz w:val="18"/>
                <w:szCs w:val="18"/>
              </w:rPr>
              <w:t>,</w:t>
            </w:r>
            <w:r w:rsidRPr="00B0360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310296" w14:textId="77777777" w:rsidR="001F28F9" w:rsidRPr="00B03602" w:rsidRDefault="001F28F9" w:rsidP="001F28F9">
            <w:pPr>
              <w:pStyle w:val="Akapitzlist"/>
              <w:numPr>
                <w:ilvl w:val="0"/>
                <w:numId w:val="33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03602">
              <w:rPr>
                <w:rFonts w:ascii="Arial" w:hAnsi="Arial" w:cs="Arial"/>
                <w:sz w:val="18"/>
                <w:szCs w:val="18"/>
              </w:rPr>
              <w:t>w pełni zintegrowany z usługą katalogową ActiveDirectory, w tym: kontrola dostępu do zasobów oraz zcentralizowane zarządzanie oprogramowaniem i konfiguracja systemu poprzez Group Policy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3602">
              <w:rPr>
                <w:rFonts w:ascii="Arial" w:hAnsi="Arial" w:cs="Arial"/>
                <w:sz w:val="18"/>
                <w:szCs w:val="18"/>
              </w:rPr>
              <w:t>Objects,</w:t>
            </w:r>
          </w:p>
          <w:p w14:paraId="153CEF04" w14:textId="77777777" w:rsidR="001F28F9" w:rsidRPr="00B03602" w:rsidRDefault="001F28F9" w:rsidP="001F28F9">
            <w:pPr>
              <w:pStyle w:val="Akapitzlist"/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120" w:line="240" w:lineRule="auto"/>
              <w:ind w:left="360"/>
              <w:jc w:val="left"/>
              <w:rPr>
                <w:rFonts w:ascii="Arial" w:hAnsi="Arial" w:cs="Arial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natywna obsługa systemu plików NTFS,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DAA1A9C" w14:textId="77777777" w:rsidR="001F28F9" w:rsidRPr="00262BAF" w:rsidRDefault="001F28F9" w:rsidP="001F28F9">
            <w:pPr>
              <w:pStyle w:val="Akapitzlist"/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120" w:line="240" w:lineRule="auto"/>
              <w:ind w:left="360"/>
              <w:jc w:val="left"/>
              <w:rPr>
                <w:rFonts w:ascii="Arial" w:hAnsi="Arial" w:cs="Arial"/>
              </w:rPr>
            </w:pPr>
            <w:r w:rsidRPr="00B03602">
              <w:rPr>
                <w:rFonts w:ascii="Arial" w:hAnsi="Arial" w:cs="Arial"/>
                <w:sz w:val="18"/>
                <w:szCs w:val="18"/>
              </w:rPr>
              <w:t>licencja wieczysta</w:t>
            </w:r>
          </w:p>
        </w:tc>
      </w:tr>
      <w:tr w:rsidR="001F28F9" w:rsidRPr="00262BAF" w14:paraId="10B5BDFD" w14:textId="77777777" w:rsidTr="00446F6A">
        <w:trPr>
          <w:cantSplit/>
        </w:trPr>
        <w:tc>
          <w:tcPr>
            <w:tcW w:w="1500" w:type="pct"/>
          </w:tcPr>
          <w:p w14:paraId="5D04F681" w14:textId="77777777" w:rsidR="001F28F9" w:rsidRPr="00262BAF" w:rsidRDefault="001F28F9" w:rsidP="00446F6A">
            <w:pPr>
              <w:rPr>
                <w:rFonts w:ascii="Arial" w:hAnsi="Arial" w:cs="Arial"/>
              </w:rPr>
            </w:pPr>
            <w:r w:rsidRPr="00262BAF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Klawiatura i Touchpad</w:t>
            </w:r>
          </w:p>
        </w:tc>
        <w:tc>
          <w:tcPr>
            <w:tcW w:w="3500" w:type="pct"/>
          </w:tcPr>
          <w:p w14:paraId="22718CDB" w14:textId="77777777" w:rsidR="001F28F9" w:rsidRPr="00262BAF" w:rsidRDefault="001F28F9" w:rsidP="001F28F9">
            <w:pPr>
              <w:pStyle w:val="Akapitzlist"/>
              <w:numPr>
                <w:ilvl w:val="0"/>
                <w:numId w:val="34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Wydzielona klawiatura numeryczna</w:t>
            </w:r>
          </w:p>
          <w:p w14:paraId="793566CD" w14:textId="77777777" w:rsidR="001F28F9" w:rsidRPr="00B02A6B" w:rsidRDefault="001F28F9" w:rsidP="001F28F9">
            <w:pPr>
              <w:pStyle w:val="Akapitzlist"/>
              <w:numPr>
                <w:ilvl w:val="0"/>
                <w:numId w:val="34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Wielodotykowy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2BAF">
              <w:rPr>
                <w:rFonts w:ascii="Arial" w:hAnsi="Arial" w:cs="Arial"/>
                <w:sz w:val="18"/>
                <w:szCs w:val="18"/>
              </w:rPr>
              <w:t>touchpad</w:t>
            </w:r>
          </w:p>
        </w:tc>
      </w:tr>
      <w:tr w:rsidR="001F28F9" w:rsidRPr="00262BAF" w14:paraId="161B529B" w14:textId="77777777" w:rsidTr="00446F6A">
        <w:trPr>
          <w:cantSplit/>
        </w:trPr>
        <w:tc>
          <w:tcPr>
            <w:tcW w:w="1500" w:type="pct"/>
          </w:tcPr>
          <w:p w14:paraId="27463B99" w14:textId="77777777" w:rsidR="001F28F9" w:rsidRPr="00262BAF" w:rsidRDefault="001F28F9" w:rsidP="00446F6A">
            <w:pPr>
              <w:rPr>
                <w:rFonts w:ascii="Arial" w:hAnsi="Arial" w:cs="Arial"/>
              </w:rPr>
            </w:pPr>
            <w:r w:rsidRPr="00262BAF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Myszka</w:t>
            </w:r>
          </w:p>
        </w:tc>
        <w:tc>
          <w:tcPr>
            <w:tcW w:w="3500" w:type="pct"/>
          </w:tcPr>
          <w:p w14:paraId="4C692842" w14:textId="77777777" w:rsidR="001F28F9" w:rsidRDefault="001F28F9" w:rsidP="001F28F9">
            <w:pPr>
              <w:pStyle w:val="Akapitzlist"/>
              <w:numPr>
                <w:ilvl w:val="0"/>
                <w:numId w:val="35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mobilna,</w:t>
            </w:r>
          </w:p>
          <w:p w14:paraId="793A5758" w14:textId="77777777" w:rsidR="001F28F9" w:rsidRDefault="001F28F9" w:rsidP="001F28F9">
            <w:pPr>
              <w:pStyle w:val="Akapitzlist"/>
              <w:numPr>
                <w:ilvl w:val="0"/>
                <w:numId w:val="35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optyczna lub laserowa</w:t>
            </w:r>
          </w:p>
          <w:p w14:paraId="4E35D656" w14:textId="77777777" w:rsidR="001F28F9" w:rsidRPr="00262BAF" w:rsidRDefault="001F28F9" w:rsidP="001F28F9">
            <w:pPr>
              <w:pStyle w:val="Akapitzlist"/>
              <w:numPr>
                <w:ilvl w:val="0"/>
                <w:numId w:val="35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1000DPI</w:t>
            </w:r>
          </w:p>
          <w:p w14:paraId="026C7564" w14:textId="77777777" w:rsidR="001F28F9" w:rsidRDefault="001F28F9" w:rsidP="001F28F9">
            <w:pPr>
              <w:pStyle w:val="Akapitzlist"/>
              <w:numPr>
                <w:ilvl w:val="0"/>
                <w:numId w:val="35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bezprzewodowa z komunikacją za pomocą Bluetooth oraz dołączonego bezprzewodowego przekaźnika USB,</w:t>
            </w:r>
          </w:p>
          <w:p w14:paraId="15E03022" w14:textId="77777777" w:rsidR="001F28F9" w:rsidRPr="00262BAF" w:rsidRDefault="001F28F9" w:rsidP="001F28F9">
            <w:pPr>
              <w:pStyle w:val="Akapitzlist"/>
              <w:numPr>
                <w:ilvl w:val="0"/>
                <w:numId w:val="35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3 przyciski w tym jeden w rolce</w:t>
            </w:r>
          </w:p>
          <w:p w14:paraId="54A341AC" w14:textId="77777777" w:rsidR="001F28F9" w:rsidRPr="00B03602" w:rsidRDefault="001F28F9" w:rsidP="001F28F9">
            <w:pPr>
              <w:pStyle w:val="Akapitzlist"/>
              <w:numPr>
                <w:ilvl w:val="0"/>
                <w:numId w:val="35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certyfikat jakości ISO 9001 i 14001 dla producenta sprzętu</w:t>
            </w:r>
          </w:p>
        </w:tc>
      </w:tr>
      <w:tr w:rsidR="001F28F9" w:rsidRPr="00262BAF" w14:paraId="188CB142" w14:textId="77777777" w:rsidTr="00446F6A">
        <w:trPr>
          <w:cantSplit/>
        </w:trPr>
        <w:tc>
          <w:tcPr>
            <w:tcW w:w="1500" w:type="pct"/>
          </w:tcPr>
          <w:p w14:paraId="313CC619" w14:textId="77777777" w:rsidR="001F28F9" w:rsidRPr="00262BAF" w:rsidRDefault="001F28F9" w:rsidP="00446F6A">
            <w:pPr>
              <w:rPr>
                <w:rFonts w:ascii="Arial" w:hAnsi="Arial" w:cs="Arial"/>
              </w:rPr>
            </w:pPr>
            <w:r w:rsidRPr="00262BAF">
              <w:rPr>
                <w:rFonts w:ascii="Arial" w:eastAsia="Arial" w:hAnsi="Arial" w:cs="Arial"/>
                <w:b/>
                <w:sz w:val="18"/>
                <w:szCs w:val="18"/>
                <w:lang w:eastAsia="hi-IN" w:bidi="hi-IN"/>
              </w:rPr>
              <w:t>Gwarancja</w:t>
            </w:r>
          </w:p>
        </w:tc>
        <w:tc>
          <w:tcPr>
            <w:tcW w:w="3500" w:type="pct"/>
          </w:tcPr>
          <w:p w14:paraId="038872FF" w14:textId="77777777" w:rsidR="001F28F9" w:rsidRPr="00262BAF" w:rsidRDefault="001F28F9" w:rsidP="001F28F9">
            <w:pPr>
              <w:pStyle w:val="Akapitzlist"/>
              <w:numPr>
                <w:ilvl w:val="0"/>
                <w:numId w:val="36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gwarancja producenta komputera,</w:t>
            </w:r>
          </w:p>
          <w:p w14:paraId="24B03FCF" w14:textId="77777777" w:rsidR="001F28F9" w:rsidRPr="00B03602" w:rsidRDefault="001F28F9" w:rsidP="001F28F9">
            <w:pPr>
              <w:pStyle w:val="Akapitzlist"/>
              <w:numPr>
                <w:ilvl w:val="0"/>
                <w:numId w:val="36"/>
              </w:numPr>
              <w:spacing w:after="120" w:line="240" w:lineRule="auto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62BAF">
              <w:rPr>
                <w:rFonts w:ascii="Arial" w:hAnsi="Arial" w:cs="Arial"/>
                <w:sz w:val="18"/>
                <w:szCs w:val="18"/>
              </w:rPr>
              <w:t>3 lata na części i robociznę</w:t>
            </w:r>
          </w:p>
        </w:tc>
      </w:tr>
    </w:tbl>
    <w:p w14:paraId="04A530F3" w14:textId="381D9537" w:rsidR="00C47049" w:rsidRPr="005C1571" w:rsidRDefault="001F28F9" w:rsidP="00C47049">
      <w:pPr>
        <w:pStyle w:val="Tekstpodstawowy"/>
        <w:spacing w:after="0" w:line="240" w:lineRule="auto"/>
        <w:ind w:left="0" w:firstLine="0"/>
        <w:jc w:val="left"/>
        <w:rPr>
          <w:rFonts w:ascii="Arial" w:hAnsi="Arial" w:cs="Arial"/>
          <w:b/>
          <w:bCs/>
          <w:sz w:val="18"/>
          <w:szCs w:val="18"/>
        </w:rPr>
      </w:pPr>
      <w:r w:rsidRPr="005C1571">
        <w:rPr>
          <w:rFonts w:ascii="Arial" w:hAnsi="Arial" w:cs="Arial"/>
          <w:b/>
          <w:bCs/>
          <w:sz w:val="18"/>
          <w:szCs w:val="18"/>
        </w:rPr>
        <w:t>Angelika</w:t>
      </w:r>
      <w:r w:rsidRPr="005C1571">
        <w:rPr>
          <w:rFonts w:ascii="Arial" w:hAnsi="Arial" w:cs="Arial"/>
          <w:b/>
          <w:bCs/>
          <w:spacing w:val="-6"/>
          <w:sz w:val="18"/>
          <w:szCs w:val="18"/>
        </w:rPr>
        <w:t xml:space="preserve"> </w:t>
      </w:r>
      <w:r w:rsidRPr="005C1571">
        <w:rPr>
          <w:rFonts w:ascii="Arial" w:hAnsi="Arial" w:cs="Arial"/>
          <w:b/>
          <w:bCs/>
          <w:sz w:val="18"/>
          <w:szCs w:val="18"/>
        </w:rPr>
        <w:t>Mandot,</w:t>
      </w:r>
      <w:r w:rsidRPr="005C1571">
        <w:rPr>
          <w:rFonts w:ascii="Arial" w:hAnsi="Arial" w:cs="Arial"/>
          <w:b/>
          <w:bCs/>
          <w:spacing w:val="-6"/>
          <w:sz w:val="18"/>
          <w:szCs w:val="18"/>
        </w:rPr>
        <w:t xml:space="preserve"> </w:t>
      </w:r>
      <w:r w:rsidRPr="005C1571">
        <w:rPr>
          <w:rFonts w:ascii="Arial" w:hAnsi="Arial" w:cs="Arial"/>
          <w:b/>
          <w:bCs/>
          <w:sz w:val="18"/>
          <w:szCs w:val="18"/>
        </w:rPr>
        <w:t>tel.</w:t>
      </w:r>
      <w:r w:rsidRPr="005C1571">
        <w:rPr>
          <w:rFonts w:ascii="Arial" w:hAnsi="Arial" w:cs="Arial"/>
          <w:b/>
          <w:bCs/>
          <w:spacing w:val="-7"/>
          <w:sz w:val="18"/>
          <w:szCs w:val="18"/>
        </w:rPr>
        <w:t xml:space="preserve"> </w:t>
      </w:r>
      <w:r w:rsidRPr="005C1571">
        <w:rPr>
          <w:rFonts w:ascii="Arial" w:hAnsi="Arial" w:cs="Arial"/>
          <w:b/>
          <w:bCs/>
          <w:sz w:val="18"/>
          <w:szCs w:val="18"/>
        </w:rPr>
        <w:t>+48</w:t>
      </w:r>
      <w:r w:rsidRPr="005C1571">
        <w:rPr>
          <w:rFonts w:ascii="Arial" w:hAnsi="Arial" w:cs="Arial"/>
          <w:b/>
          <w:bCs/>
          <w:spacing w:val="-6"/>
          <w:sz w:val="18"/>
          <w:szCs w:val="18"/>
        </w:rPr>
        <w:t xml:space="preserve"> </w:t>
      </w:r>
      <w:r w:rsidRPr="005C1571">
        <w:rPr>
          <w:rFonts w:ascii="Arial" w:hAnsi="Arial" w:cs="Arial"/>
          <w:b/>
          <w:bCs/>
          <w:sz w:val="18"/>
          <w:szCs w:val="18"/>
        </w:rPr>
        <w:t>61</w:t>
      </w:r>
      <w:r w:rsidRPr="005C1571">
        <w:rPr>
          <w:rFonts w:ascii="Arial" w:hAnsi="Arial" w:cs="Arial"/>
          <w:b/>
          <w:bCs/>
          <w:spacing w:val="-6"/>
          <w:sz w:val="18"/>
          <w:szCs w:val="18"/>
        </w:rPr>
        <w:t xml:space="preserve"> </w:t>
      </w:r>
      <w:r w:rsidRPr="005C1571">
        <w:rPr>
          <w:rFonts w:ascii="Arial" w:hAnsi="Arial" w:cs="Arial"/>
          <w:b/>
          <w:bCs/>
          <w:sz w:val="18"/>
          <w:szCs w:val="18"/>
        </w:rPr>
        <w:t>665</w:t>
      </w:r>
      <w:r w:rsidRPr="005C1571">
        <w:rPr>
          <w:rFonts w:ascii="Arial" w:hAnsi="Arial" w:cs="Arial"/>
          <w:b/>
          <w:bCs/>
          <w:spacing w:val="-4"/>
          <w:sz w:val="18"/>
          <w:szCs w:val="18"/>
        </w:rPr>
        <w:t xml:space="preserve"> 3826</w:t>
      </w:r>
    </w:p>
    <w:p w14:paraId="75161905" w14:textId="2B51A2A7" w:rsidR="001F28F9" w:rsidRPr="005C1571" w:rsidRDefault="001F28F9" w:rsidP="005C1571">
      <w:pPr>
        <w:pStyle w:val="Tekstpodstawowy"/>
        <w:spacing w:after="0" w:line="240" w:lineRule="auto"/>
        <w:ind w:left="0" w:firstLine="0"/>
        <w:jc w:val="left"/>
        <w:rPr>
          <w:rFonts w:ascii="Arial" w:hAnsi="Arial" w:cs="Arial"/>
          <w:sz w:val="16"/>
          <w:szCs w:val="16"/>
        </w:rPr>
      </w:pPr>
      <w:r w:rsidRPr="005C1571">
        <w:rPr>
          <w:rFonts w:ascii="Arial" w:hAnsi="Arial" w:cs="Arial"/>
          <w:sz w:val="18"/>
          <w:szCs w:val="18"/>
        </w:rPr>
        <w:t>Osoby</w:t>
      </w:r>
      <w:r w:rsidRPr="005C1571">
        <w:rPr>
          <w:rFonts w:ascii="Arial" w:hAnsi="Arial" w:cs="Arial"/>
          <w:spacing w:val="-2"/>
          <w:sz w:val="18"/>
          <w:szCs w:val="18"/>
        </w:rPr>
        <w:t xml:space="preserve"> </w:t>
      </w:r>
      <w:r w:rsidRPr="005C1571">
        <w:rPr>
          <w:rFonts w:ascii="Arial" w:hAnsi="Arial" w:cs="Arial"/>
          <w:sz w:val="18"/>
          <w:szCs w:val="18"/>
        </w:rPr>
        <w:t>zainteresowane</w:t>
      </w:r>
      <w:r w:rsidRPr="005C1571">
        <w:rPr>
          <w:rFonts w:ascii="Arial" w:hAnsi="Arial" w:cs="Arial"/>
          <w:spacing w:val="-1"/>
          <w:sz w:val="18"/>
          <w:szCs w:val="18"/>
        </w:rPr>
        <w:t xml:space="preserve"> </w:t>
      </w:r>
      <w:r w:rsidRPr="005C1571">
        <w:rPr>
          <w:rFonts w:ascii="Arial" w:hAnsi="Arial" w:cs="Arial"/>
          <w:sz w:val="18"/>
          <w:szCs w:val="18"/>
        </w:rPr>
        <w:t>zakupem, nr telefonu</w:t>
      </w:r>
    </w:p>
    <w:p w14:paraId="6BCAD085" w14:textId="77777777" w:rsidR="001F28F9" w:rsidRDefault="001F28F9" w:rsidP="001F28F9">
      <w:pPr>
        <w:ind w:left="-5" w:hanging="1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C19142D" w14:textId="2CC70559" w:rsidR="00C5410A" w:rsidRPr="00C5410A" w:rsidRDefault="00C5410A" w:rsidP="00C5410A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12</w:t>
      </w:r>
      <w:r w:rsidRPr="00D975FF">
        <w:rPr>
          <w:rFonts w:ascii="Arial" w:hAnsi="Arial" w:cs="Arial"/>
          <w:b/>
        </w:rPr>
        <w:fldChar w:fldCharType="end"/>
      </w:r>
    </w:p>
    <w:p w14:paraId="5EAE7A52" w14:textId="1630E049" w:rsidR="001F28F9" w:rsidRDefault="001F28F9" w:rsidP="00C47049">
      <w:pPr>
        <w:spacing w:line="240" w:lineRule="auto"/>
        <w:ind w:left="357"/>
        <w:contextualSpacing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Instytut Robotyki i Inteligencji Maszynowej</w:t>
      </w:r>
    </w:p>
    <w:p w14:paraId="66978D4E" w14:textId="42327750" w:rsidR="001F28F9" w:rsidRDefault="001F28F9" w:rsidP="00C47049">
      <w:pPr>
        <w:spacing w:line="240" w:lineRule="auto"/>
        <w:ind w:left="357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jednostki zamawiającej, adres</w:t>
      </w:r>
    </w:p>
    <w:p w14:paraId="5F14CA4B" w14:textId="77777777" w:rsidR="001F28F9" w:rsidRDefault="001F28F9" w:rsidP="00C47049">
      <w:pPr>
        <w:spacing w:line="240" w:lineRule="auto"/>
        <w:ind w:left="357"/>
        <w:contextualSpacing/>
        <w:rPr>
          <w:rFonts w:ascii="Arial" w:hAnsi="Arial" w:cs="Arial"/>
          <w:sz w:val="18"/>
          <w:szCs w:val="18"/>
        </w:rPr>
      </w:pPr>
    </w:p>
    <w:p w14:paraId="3BA17ABC" w14:textId="77777777" w:rsidR="001F28F9" w:rsidRDefault="001F28F9" w:rsidP="00C47049">
      <w:pPr>
        <w:spacing w:line="240" w:lineRule="auto"/>
        <w:ind w:left="357"/>
        <w:contextualSpacing/>
        <w:rPr>
          <w:rFonts w:ascii="Arial" w:hAnsi="Arial" w:cs="Arial"/>
        </w:rPr>
      </w:pPr>
      <w:r>
        <w:rPr>
          <w:rFonts w:ascii="Arial" w:hAnsi="Arial" w:cs="Arial"/>
        </w:rPr>
        <w:t>Jeden notebook klasy biznesowej o parametrach:</w:t>
      </w:r>
    </w:p>
    <w:tbl>
      <w:tblPr>
        <w:tblW w:w="9072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60"/>
        <w:gridCol w:w="6512"/>
      </w:tblGrid>
      <w:tr w:rsidR="001F28F9" w14:paraId="449EAD7E" w14:textId="77777777" w:rsidTr="00C47049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4FD2" w14:textId="77777777" w:rsidR="001F28F9" w:rsidRDefault="001F28F9" w:rsidP="00446F6A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F6BF" w14:textId="77777777" w:rsidR="001F28F9" w:rsidRDefault="001F28F9" w:rsidP="00446F6A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1F28F9" w14:paraId="16E5C286" w14:textId="77777777" w:rsidTr="00C47049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285C8" w14:textId="77777777" w:rsidR="001F28F9" w:rsidRDefault="001F28F9" w:rsidP="00446F6A">
            <w:pPr>
              <w:widowControl w:val="0"/>
              <w:spacing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Procesor</w:t>
            </w:r>
          </w:p>
        </w:tc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2F650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 xml:space="preserve">wynik w teście PassMark CPU Mark </w:t>
            </w:r>
            <w:r w:rsidRPr="00B87EA4">
              <w:rPr>
                <w:rFonts w:ascii="Arial" w:hAnsi="Arial" w:cs="Arial"/>
                <w:sz w:val="18"/>
                <w:szCs w:val="18"/>
              </w:rPr>
              <w:t>Multithread</w:t>
            </w:r>
            <w:r>
              <w:rPr>
                <w:rFonts w:ascii="Arial" w:hAnsi="Arial" w:cs="Arial"/>
                <w:sz w:val="18"/>
                <w:szCs w:val="18"/>
              </w:rPr>
              <w:t xml:space="preserve"> nie mniejszy niż 22000 punktów</w:t>
            </w:r>
          </w:p>
          <w:p w14:paraId="35303ECB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 xml:space="preserve">wynik w teście PassMark CPU Mark </w:t>
            </w:r>
            <w:r w:rsidRPr="00375FA0">
              <w:rPr>
                <w:rFonts w:ascii="Arial" w:hAnsi="Arial" w:cs="Arial"/>
                <w:sz w:val="18"/>
                <w:szCs w:val="18"/>
              </w:rPr>
              <w:t>Single Thread Rating</w:t>
            </w:r>
            <w:r>
              <w:rPr>
                <w:rFonts w:ascii="Arial" w:hAnsi="Arial" w:cs="Arial"/>
                <w:sz w:val="18"/>
                <w:szCs w:val="18"/>
              </w:rPr>
              <w:t xml:space="preserve"> nie mniejszy niż 3500 punktów</w:t>
            </w:r>
          </w:p>
        </w:tc>
      </w:tr>
      <w:tr w:rsidR="001F28F9" w14:paraId="15477CFF" w14:textId="77777777" w:rsidTr="00C47049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3AD1" w14:textId="77777777" w:rsidR="001F28F9" w:rsidRDefault="001F28F9" w:rsidP="00446F6A">
            <w:pPr>
              <w:widowControl w:val="0"/>
              <w:spacing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Pamięć RAM</w:t>
            </w:r>
          </w:p>
        </w:tc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16E1" w14:textId="77777777" w:rsidR="001F28F9" w:rsidRPr="00375FA0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64GB</w:t>
            </w:r>
          </w:p>
        </w:tc>
      </w:tr>
      <w:tr w:rsidR="001F28F9" w14:paraId="338E77AC" w14:textId="77777777" w:rsidTr="00C47049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1282" w14:textId="77777777" w:rsidR="001F28F9" w:rsidRDefault="001F28F9" w:rsidP="00446F6A">
            <w:pPr>
              <w:widowControl w:val="0"/>
              <w:spacing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Dysk SSD</w:t>
            </w:r>
          </w:p>
        </w:tc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F732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pojemność nie mniejsza niż 1 TB,</w:t>
            </w:r>
          </w:p>
          <w:p w14:paraId="3DCCF748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złącze M.2 z obsługą protokołu NVMe,</w:t>
            </w:r>
          </w:p>
          <w:p w14:paraId="7B374EE2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interfejs dysku PCIe Gen4x4</w:t>
            </w:r>
          </w:p>
          <w:p w14:paraId="13DA2A1E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>dysk musi mieć możliwość wymiany przez użytkownika</w:t>
            </w:r>
          </w:p>
        </w:tc>
      </w:tr>
      <w:tr w:rsidR="001F28F9" w14:paraId="1A90B6D0" w14:textId="77777777" w:rsidTr="00C47049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D2DA" w14:textId="77777777" w:rsidR="001F28F9" w:rsidRDefault="001F28F9" w:rsidP="00446F6A">
            <w:pPr>
              <w:widowControl w:val="0"/>
              <w:spacing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Karta sieciowa</w:t>
            </w:r>
          </w:p>
        </w:tc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FF71" w14:textId="77777777" w:rsidR="001F28F9" w:rsidRDefault="001F28F9" w:rsidP="00446F6A">
            <w:pPr>
              <w:widowControl w:val="0"/>
              <w:spacing w:line="240" w:lineRule="auto"/>
              <w:ind w:left="1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Przewodowa:</w:t>
            </w:r>
          </w:p>
          <w:p w14:paraId="1F1E4A79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zintegrowana,</w:t>
            </w:r>
          </w:p>
          <w:p w14:paraId="681BD52D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10/100/1000 Mbsp,</w:t>
            </w:r>
          </w:p>
          <w:p w14:paraId="0ECE1BA8" w14:textId="77777777" w:rsidR="001F28F9" w:rsidRDefault="001F28F9" w:rsidP="00446F6A">
            <w:pPr>
              <w:pStyle w:val="Akapitzlist"/>
              <w:widowControl w:val="0"/>
              <w:spacing w:before="0" w:line="240" w:lineRule="auto"/>
              <w:ind w:left="17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Bezprzewodowa (zintegrowana lub na dedykowanej karcie zamontowanej w dedykowanym gnieździe wewnątrz komputera):</w:t>
            </w:r>
          </w:p>
          <w:p w14:paraId="1407BC9F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1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WiFi IEEE 802.11 w standardzie. ax lub nowszym,</w:t>
            </w:r>
          </w:p>
          <w:p w14:paraId="07DBE945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1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>Bluetooth min. 5.2 lub w nowszym standardzie,</w:t>
            </w:r>
          </w:p>
        </w:tc>
      </w:tr>
      <w:tr w:rsidR="001F28F9" w14:paraId="48E6270C" w14:textId="77777777" w:rsidTr="00C47049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0CA0" w14:textId="77777777" w:rsidR="001F28F9" w:rsidRDefault="001F28F9" w:rsidP="00446F6A">
            <w:pPr>
              <w:widowControl w:val="0"/>
              <w:spacing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Karta dźwiękowa</w:t>
            </w:r>
          </w:p>
        </w:tc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1F67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zintegrowana,</w:t>
            </w:r>
          </w:p>
          <w:p w14:paraId="57A0A4FB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>standard High Definition,</w:t>
            </w:r>
          </w:p>
        </w:tc>
      </w:tr>
      <w:tr w:rsidR="001F28F9" w14:paraId="13E65092" w14:textId="77777777" w:rsidTr="00C47049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C67C" w14:textId="77777777" w:rsidR="001F28F9" w:rsidRDefault="001F28F9" w:rsidP="00446F6A">
            <w:pPr>
              <w:widowControl w:val="0"/>
              <w:spacing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Karta graficzna</w:t>
            </w:r>
          </w:p>
        </w:tc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F55B1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zintegrowana</w:t>
            </w:r>
          </w:p>
          <w:p w14:paraId="2AB74E8E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jedno gniazdo HDMI w standardzie 2.0 lub nowszym,</w:t>
            </w:r>
          </w:p>
          <w:p w14:paraId="554D5C9A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>zgodność z DirectX 12,</w:t>
            </w:r>
          </w:p>
        </w:tc>
      </w:tr>
      <w:tr w:rsidR="001F28F9" w14:paraId="630033C4" w14:textId="77777777" w:rsidTr="00C47049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B59A" w14:textId="77777777" w:rsidR="001F28F9" w:rsidRDefault="001F28F9" w:rsidP="00446F6A">
            <w:pPr>
              <w:widowControl w:val="0"/>
              <w:spacing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Złącza</w:t>
            </w:r>
          </w:p>
        </w:tc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C9023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2x USB typ A o przepustowości co najmniej 5Gbps,</w:t>
            </w:r>
          </w:p>
          <w:p w14:paraId="06D27B97" w14:textId="77777777" w:rsidR="001F28F9" w:rsidRPr="00375FA0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>min. 2x Thunderbolt 4,</w:t>
            </w:r>
          </w:p>
          <w:p w14:paraId="53DC007C" w14:textId="77777777" w:rsidR="001F28F9" w:rsidRPr="00375FA0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>min. 1x HDMI</w:t>
            </w:r>
          </w:p>
          <w:p w14:paraId="3A0B6A77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>min. 1x gniazdo audio (combo jack)</w:t>
            </w:r>
          </w:p>
        </w:tc>
      </w:tr>
      <w:tr w:rsidR="001F28F9" w14:paraId="1887BB95" w14:textId="77777777" w:rsidTr="00C47049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CC8F" w14:textId="77777777" w:rsidR="001F28F9" w:rsidRDefault="001F28F9" w:rsidP="00446F6A">
            <w:pPr>
              <w:widowControl w:val="0"/>
              <w:spacing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Ekran</w:t>
            </w:r>
          </w:p>
        </w:tc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A4212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15.6 cala i nie więcej niż 16 cali,</w:t>
            </w:r>
          </w:p>
          <w:p w14:paraId="2C158841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rozdzielczość min. 1920x1200px,</w:t>
            </w:r>
          </w:p>
          <w:p w14:paraId="5118E5AD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matryca wykonana w technologii IPS lub jej odmianie,</w:t>
            </w:r>
          </w:p>
          <w:p w14:paraId="4330034D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ekran matowy lub z powłoką antyodblaskową,</w:t>
            </w:r>
          </w:p>
          <w:p w14:paraId="23FB7891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jasność maksymalna co najmniej 300 nitów</w:t>
            </w:r>
          </w:p>
          <w:p w14:paraId="014D131E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wąskie ramki ekranu,</w:t>
            </w:r>
          </w:p>
          <w:p w14:paraId="04E32178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>kamera internetowa w rozdzielczości min. 1080p wbudowana w górną ramkę obudowy ekranu,</w:t>
            </w:r>
          </w:p>
        </w:tc>
      </w:tr>
      <w:tr w:rsidR="001F28F9" w14:paraId="3D20C789" w14:textId="77777777" w:rsidTr="00C47049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10F0" w14:textId="77777777" w:rsidR="001F28F9" w:rsidRDefault="001F28F9" w:rsidP="00446F6A">
            <w:pPr>
              <w:widowControl w:val="0"/>
              <w:spacing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Akumulator</w:t>
            </w:r>
          </w:p>
        </w:tc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9E89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>czas pracy na akumulatorze (zmierzony) przy pracy z uruchomioną siecią WiFi nie mniejszy niż 10h</w:t>
            </w:r>
          </w:p>
        </w:tc>
      </w:tr>
      <w:tr w:rsidR="001F28F9" w14:paraId="134631B1" w14:textId="77777777" w:rsidTr="005C1571">
        <w:trPr>
          <w:cantSplit/>
        </w:trPr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9D79" w14:textId="77777777" w:rsidR="001F28F9" w:rsidRDefault="001F28F9" w:rsidP="00446F6A">
            <w:pPr>
              <w:widowControl w:val="0"/>
              <w:spacing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Obudowa i masa</w:t>
            </w:r>
          </w:p>
        </w:tc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0878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pokrywa matrycy oraz spód wykonane z metalu, stopów metali lub z włókna węglowego</w:t>
            </w:r>
          </w:p>
          <w:p w14:paraId="760AB171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>masa nie większa niż 1.8kg</w:t>
            </w:r>
          </w:p>
        </w:tc>
      </w:tr>
      <w:tr w:rsidR="001F28F9" w14:paraId="58F538A1" w14:textId="77777777" w:rsidTr="00C47049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0DAC" w14:textId="77777777" w:rsidR="001F28F9" w:rsidRDefault="001F28F9" w:rsidP="00446F6A">
            <w:pPr>
              <w:widowControl w:val="0"/>
              <w:spacing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System operacyjny</w:t>
            </w:r>
          </w:p>
        </w:tc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24611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wspierany przez producenta, stabilny 64 bitowy system operacyjny,</w:t>
            </w:r>
            <w:r w:rsidRPr="00D824B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6B6D80F" w14:textId="77777777" w:rsidR="001F28F9" w:rsidRPr="00D824B3" w:rsidRDefault="001F28F9" w:rsidP="001F28F9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824B3">
              <w:rPr>
                <w:rFonts w:ascii="Arial" w:hAnsi="Arial" w:cs="Arial"/>
                <w:sz w:val="18"/>
                <w:szCs w:val="18"/>
              </w:rPr>
              <w:t>nigdy wcześniej nie aktywowany na innym urządzeniu,</w:t>
            </w:r>
          </w:p>
          <w:p w14:paraId="3F8BA824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preinstalowany przez producenta notebooka,</w:t>
            </w:r>
          </w:p>
          <w:p w14:paraId="6BBE4E1C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graficzny interfejs użytkownika w języku polskim,</w:t>
            </w:r>
          </w:p>
          <w:p w14:paraId="7EC76AA0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pełni zintegrowany z usługą katalogową ActiveDirectory, w tym: kontrola dostępu do zasobów oraz scentralizowane zarządzanie oprogramowaniem i konfiguracja systemu poprzez Group Policy Objects,</w:t>
            </w:r>
          </w:p>
          <w:p w14:paraId="4352700A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natywna obsługa systemu plików NTFS,</w:t>
            </w:r>
          </w:p>
          <w:p w14:paraId="4CA10979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>licencja cyfrowa, wieczysta, klucz produktu w UEFI/BIOS płyty głównej,</w:t>
            </w:r>
          </w:p>
        </w:tc>
      </w:tr>
      <w:tr w:rsidR="001F28F9" w14:paraId="3E3CB97C" w14:textId="77777777" w:rsidTr="00C47049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A51E0" w14:textId="77777777" w:rsidR="001F28F9" w:rsidRDefault="001F28F9" w:rsidP="00446F6A">
            <w:pPr>
              <w:widowControl w:val="0"/>
              <w:spacing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Bezpieczeństwo</w:t>
            </w:r>
          </w:p>
        </w:tc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3F2F7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>obsługa standardu TPM w wersji 2.0 lub nowszej</w:t>
            </w:r>
          </w:p>
        </w:tc>
      </w:tr>
      <w:tr w:rsidR="001F28F9" w14:paraId="77C36F58" w14:textId="77777777" w:rsidTr="00C47049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49606" w14:textId="77777777" w:rsidR="001F28F9" w:rsidRDefault="001F28F9" w:rsidP="00446F6A">
            <w:pPr>
              <w:widowControl w:val="0"/>
              <w:spacing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Torba do notebooka</w:t>
            </w:r>
          </w:p>
        </w:tc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4510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dopasowana do rozmiaru notebook,</w:t>
            </w:r>
          </w:p>
          <w:p w14:paraId="72924B54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dedykowana amortyzująca kieszeń na notebooka,</w:t>
            </w:r>
          </w:p>
          <w:p w14:paraId="7160D185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ładowanie notebooka do amortyzującej kieszeni od góry bez konieczności rozkładania torby,</w:t>
            </w:r>
          </w:p>
          <w:p w14:paraId="2A52CCD6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komora pozwalająca na transportowanie dokumentów w formacie A4</w:t>
            </w:r>
          </w:p>
          <w:p w14:paraId="4588E869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pas na ramię regulowany oraz odłączany, system przypinania i odpinania pasa wykonany z metalu,</w:t>
            </w:r>
          </w:p>
          <w:p w14:paraId="3048E69A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>waga nie większa niż 1.1kg</w:t>
            </w:r>
          </w:p>
        </w:tc>
      </w:tr>
      <w:tr w:rsidR="001F28F9" w14:paraId="2DDFB5EA" w14:textId="77777777" w:rsidTr="00C47049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7529" w14:textId="77777777" w:rsidR="001F28F9" w:rsidRDefault="001F28F9" w:rsidP="00446F6A">
            <w:pPr>
              <w:widowControl w:val="0"/>
              <w:spacing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Myszka</w:t>
            </w:r>
          </w:p>
        </w:tc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278D6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3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laptopowa,</w:t>
            </w:r>
          </w:p>
          <w:p w14:paraId="34E2ACDE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3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laserowa lub optyczna,</w:t>
            </w:r>
          </w:p>
          <w:p w14:paraId="770E95B0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3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1000DPI,</w:t>
            </w:r>
          </w:p>
          <w:p w14:paraId="0591875D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3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komunikacja za pomocą Bluetooth</w:t>
            </w:r>
          </w:p>
          <w:p w14:paraId="3B02A92B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43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3 przyciski w tym jeden w rolce,</w:t>
            </w:r>
          </w:p>
          <w:p w14:paraId="70209ACE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>certyfikaty jakości ISO 9001 i 14001 dla producenta sprzętu</w:t>
            </w:r>
          </w:p>
        </w:tc>
      </w:tr>
      <w:tr w:rsidR="001F28F9" w14:paraId="4FC71D37" w14:textId="77777777" w:rsidTr="00C47049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2AD31" w14:textId="77777777" w:rsidR="001F28F9" w:rsidRDefault="001F28F9" w:rsidP="00446F6A">
            <w:pPr>
              <w:widowControl w:val="0"/>
              <w:spacing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Gwarancja i wsparcie</w:t>
            </w:r>
          </w:p>
        </w:tc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332D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gwarancja producenta komputera,</w:t>
            </w:r>
          </w:p>
          <w:p w14:paraId="1E772149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lata na części i robociznę</w:t>
            </w:r>
          </w:p>
          <w:p w14:paraId="5B44C27D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serwisująca musi posiadać autoryzację producenta komputera na świadczenie usług serwisowych,</w:t>
            </w:r>
          </w:p>
          <w:p w14:paraId="77E60E7F" w14:textId="77777777" w:rsidR="001F28F9" w:rsidRDefault="001F28F9" w:rsidP="001F28F9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pacing w:before="0" w:line="240" w:lineRule="auto"/>
              <w:ind w:left="397" w:hanging="227"/>
              <w:jc w:val="left"/>
            </w:pPr>
            <w:r>
              <w:rPr>
                <w:rFonts w:ascii="Arial" w:hAnsi="Arial" w:cs="Arial"/>
                <w:sz w:val="18"/>
                <w:szCs w:val="18"/>
              </w:rPr>
              <w:t>możliwość pobrania aktualnych wersji sterowników oraz firmware za pośrednictwem strony internetowej producenta komputera również dla urządzeń z nieaktywnym wsparciem</w:t>
            </w:r>
          </w:p>
        </w:tc>
      </w:tr>
    </w:tbl>
    <w:p w14:paraId="24B8A338" w14:textId="77777777" w:rsidR="001F28F9" w:rsidRDefault="001F28F9" w:rsidP="00C47049">
      <w:pPr>
        <w:spacing w:line="240" w:lineRule="auto"/>
        <w:ind w:left="0" w:firstLine="0"/>
        <w:rPr>
          <w:rFonts w:ascii="Arial" w:hAnsi="Arial" w:cs="Arial"/>
          <w:sz w:val="18"/>
          <w:szCs w:val="18"/>
        </w:rPr>
      </w:pPr>
    </w:p>
    <w:p w14:paraId="5A5A65D2" w14:textId="77777777" w:rsidR="001F28F9" w:rsidRPr="005C1571" w:rsidRDefault="001F28F9" w:rsidP="00C47049">
      <w:pPr>
        <w:spacing w:line="240" w:lineRule="auto"/>
        <w:ind w:left="0" w:firstLine="0"/>
        <w:contextualSpacing/>
        <w:rPr>
          <w:rFonts w:ascii="Arial" w:hAnsi="Arial" w:cs="Arial"/>
          <w:b/>
          <w:bCs/>
          <w:sz w:val="18"/>
          <w:szCs w:val="18"/>
        </w:rPr>
      </w:pPr>
      <w:r w:rsidRPr="005C1571">
        <w:rPr>
          <w:rFonts w:ascii="Arial" w:hAnsi="Arial" w:cs="Arial"/>
          <w:b/>
          <w:bCs/>
          <w:sz w:val="18"/>
          <w:szCs w:val="18"/>
        </w:rPr>
        <w:t>Jacek Dobroczyński, 61 6652677</w:t>
      </w:r>
    </w:p>
    <w:p w14:paraId="1A0C7631" w14:textId="77777777" w:rsidR="001F28F9" w:rsidRDefault="001F28F9" w:rsidP="00C47049">
      <w:pPr>
        <w:keepNext/>
        <w:spacing w:line="240" w:lineRule="auto"/>
        <w:ind w:left="0" w:firstLine="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zainteresowane zakupem, nr telefonu</w:t>
      </w:r>
    </w:p>
    <w:p w14:paraId="71EA5E02" w14:textId="77777777" w:rsidR="001F28F9" w:rsidRDefault="001F28F9" w:rsidP="001F28F9">
      <w:pPr>
        <w:keepNext/>
        <w:tabs>
          <w:tab w:val="left" w:pos="1728"/>
        </w:tabs>
        <w:spacing w:line="240" w:lineRule="auto"/>
        <w:ind w:left="357"/>
        <w:contextualSpacing/>
        <w:rPr>
          <w:rFonts w:ascii="Arial" w:hAnsi="Arial" w:cs="Arial"/>
          <w:sz w:val="18"/>
          <w:szCs w:val="18"/>
        </w:rPr>
      </w:pPr>
    </w:p>
    <w:p w14:paraId="472558A1" w14:textId="77777777" w:rsidR="001F28F9" w:rsidRDefault="001F28F9" w:rsidP="001F28F9">
      <w:pPr>
        <w:ind w:left="-5" w:hanging="1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1E8B2E3" w14:textId="288B2815" w:rsidR="00C5410A" w:rsidRDefault="00C5410A" w:rsidP="00C5410A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13</w:t>
      </w:r>
      <w:r w:rsidRPr="00D975FF">
        <w:rPr>
          <w:rFonts w:ascii="Arial" w:hAnsi="Arial" w:cs="Arial"/>
          <w:b/>
        </w:rPr>
        <w:fldChar w:fldCharType="end"/>
      </w:r>
    </w:p>
    <w:p w14:paraId="7EC5F386" w14:textId="77777777" w:rsidR="001F28F9" w:rsidRPr="005C1571" w:rsidRDefault="001F28F9" w:rsidP="005C1571">
      <w:pPr>
        <w:spacing w:line="240" w:lineRule="auto"/>
        <w:ind w:left="0" w:firstLine="0"/>
        <w:contextualSpacing/>
        <w:jc w:val="left"/>
        <w:rPr>
          <w:rFonts w:ascii="Arial" w:hAnsi="Arial" w:cs="Arial"/>
          <w:sz w:val="20"/>
          <w:szCs w:val="20"/>
        </w:rPr>
      </w:pPr>
      <w:r w:rsidRPr="005C1571">
        <w:rPr>
          <w:rFonts w:ascii="Arial" w:hAnsi="Arial" w:cs="Arial"/>
          <w:sz w:val="20"/>
          <w:szCs w:val="20"/>
        </w:rPr>
        <w:t>Związek Nauczycielstwa Polskiego</w:t>
      </w:r>
    </w:p>
    <w:p w14:paraId="0B1C501F" w14:textId="77777777" w:rsidR="001F28F9" w:rsidRPr="005C1571" w:rsidRDefault="001F28F9" w:rsidP="005C1571">
      <w:pPr>
        <w:spacing w:line="240" w:lineRule="auto"/>
        <w:ind w:left="0" w:firstLine="0"/>
        <w:contextualSpacing/>
        <w:jc w:val="left"/>
        <w:rPr>
          <w:rFonts w:ascii="Arial" w:hAnsi="Arial" w:cs="Arial"/>
          <w:sz w:val="20"/>
          <w:szCs w:val="20"/>
        </w:rPr>
      </w:pPr>
      <w:r w:rsidRPr="005C1571">
        <w:rPr>
          <w:rFonts w:ascii="Arial" w:hAnsi="Arial" w:cs="Arial"/>
          <w:sz w:val="20"/>
          <w:szCs w:val="20"/>
        </w:rPr>
        <w:t>pl. M. Skłodowskiej-Curie 5</w:t>
      </w:r>
    </w:p>
    <w:p w14:paraId="583A733A" w14:textId="77777777" w:rsidR="001F28F9" w:rsidRPr="005C1571" w:rsidRDefault="001F28F9" w:rsidP="005C1571">
      <w:pPr>
        <w:spacing w:line="240" w:lineRule="auto"/>
        <w:ind w:left="0" w:firstLine="0"/>
        <w:contextualSpacing/>
        <w:jc w:val="left"/>
        <w:rPr>
          <w:rFonts w:ascii="Arial" w:hAnsi="Arial" w:cs="Arial"/>
          <w:sz w:val="20"/>
          <w:szCs w:val="20"/>
        </w:rPr>
      </w:pPr>
      <w:r w:rsidRPr="005C1571">
        <w:rPr>
          <w:rFonts w:ascii="Arial" w:hAnsi="Arial" w:cs="Arial"/>
          <w:sz w:val="20"/>
          <w:szCs w:val="20"/>
        </w:rPr>
        <w:t>60-965 Poznań</w:t>
      </w:r>
    </w:p>
    <w:p w14:paraId="5F893AF6" w14:textId="77777777" w:rsidR="001F28F9" w:rsidRDefault="001F28F9" w:rsidP="005C1571">
      <w:pPr>
        <w:spacing w:line="240" w:lineRule="auto"/>
        <w:ind w:left="0" w:firstLine="0"/>
        <w:contextualSpacing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</w:t>
      </w:r>
      <w:r w:rsidRPr="00206588">
        <w:rPr>
          <w:rFonts w:ascii="Arial" w:hAnsi="Arial" w:cs="Arial"/>
          <w:sz w:val="18"/>
          <w:szCs w:val="18"/>
        </w:rPr>
        <w:t>azwa jednostki zamawiającej, adres</w:t>
      </w:r>
    </w:p>
    <w:p w14:paraId="2EA7CBAE" w14:textId="77777777" w:rsidR="001F28F9" w:rsidRDefault="001F28F9" w:rsidP="005C1571">
      <w:pPr>
        <w:spacing w:line="240" w:lineRule="auto"/>
        <w:ind w:left="0" w:firstLine="0"/>
        <w:contextualSpacing/>
        <w:jc w:val="left"/>
        <w:rPr>
          <w:rFonts w:ascii="Arial" w:hAnsi="Arial" w:cs="Arial"/>
          <w:sz w:val="18"/>
          <w:szCs w:val="18"/>
        </w:rPr>
      </w:pPr>
    </w:p>
    <w:p w14:paraId="736B657E" w14:textId="37AA6487" w:rsidR="002875A9" w:rsidRPr="00206588" w:rsidRDefault="002875A9" w:rsidP="005C1571">
      <w:pPr>
        <w:spacing w:line="240" w:lineRule="auto"/>
        <w:ind w:left="0" w:firstLine="0"/>
        <w:contextualSpacing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(urządzenie nie podlega zwolnieniu z podatku VAT)</w:t>
      </w:r>
    </w:p>
    <w:p w14:paraId="763DA3A8" w14:textId="77777777" w:rsidR="001F28F9" w:rsidRPr="00AD682D" w:rsidRDefault="001F28F9" w:rsidP="005C1571">
      <w:pPr>
        <w:spacing w:line="240" w:lineRule="auto"/>
        <w:ind w:left="0" w:firstLine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Jedna drukarka laserowa monochromatyczna z automatycznym modułem druku dwustronnego o parametrach:</w:t>
      </w:r>
    </w:p>
    <w:tbl>
      <w:tblPr>
        <w:tblStyle w:val="Tabela-Siatka"/>
        <w:tblW w:w="9152" w:type="dxa"/>
        <w:tblInd w:w="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52"/>
        <w:gridCol w:w="6600"/>
      </w:tblGrid>
      <w:tr w:rsidR="001F28F9" w14:paraId="4D2568E3" w14:textId="77777777" w:rsidTr="005C1571">
        <w:tc>
          <w:tcPr>
            <w:tcW w:w="2552" w:type="dxa"/>
          </w:tcPr>
          <w:p w14:paraId="35BC4EE1" w14:textId="77777777" w:rsidR="001F28F9" w:rsidRPr="005215AD" w:rsidRDefault="001F28F9" w:rsidP="00446F6A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15AD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600" w:type="dxa"/>
          </w:tcPr>
          <w:p w14:paraId="142AE87B" w14:textId="77777777" w:rsidR="001F28F9" w:rsidRPr="005215AD" w:rsidRDefault="001F28F9" w:rsidP="00446F6A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15AD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1F28F9" w14:paraId="469202F4" w14:textId="77777777" w:rsidTr="005C1571">
        <w:tc>
          <w:tcPr>
            <w:tcW w:w="2552" w:type="dxa"/>
          </w:tcPr>
          <w:p w14:paraId="2F359AC4" w14:textId="77777777" w:rsidR="001F28F9" w:rsidRPr="005215AD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Prędkość druku</w:t>
            </w:r>
          </w:p>
        </w:tc>
        <w:tc>
          <w:tcPr>
            <w:tcW w:w="6600" w:type="dxa"/>
          </w:tcPr>
          <w:p w14:paraId="367F23ED" w14:textId="77777777" w:rsidR="001F28F9" w:rsidRPr="004717B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Maksymalna prędkość druku nie mniejsza niż 45 str./min,</w:t>
            </w:r>
          </w:p>
        </w:tc>
      </w:tr>
      <w:tr w:rsidR="001F28F9" w14:paraId="41A7F3A0" w14:textId="77777777" w:rsidTr="005C1571">
        <w:tc>
          <w:tcPr>
            <w:tcW w:w="2552" w:type="dxa"/>
          </w:tcPr>
          <w:p w14:paraId="6A882BE5" w14:textId="77777777" w:rsidR="001F28F9" w:rsidRPr="005215AD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Wydruk pierwszej strony</w:t>
            </w:r>
          </w:p>
        </w:tc>
        <w:tc>
          <w:tcPr>
            <w:tcW w:w="6600" w:type="dxa"/>
          </w:tcPr>
          <w:p w14:paraId="0508E78E" w14:textId="77777777" w:rsidR="001F28F9" w:rsidRPr="004717B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Maksymalnie w ciągu 6 sek,</w:t>
            </w:r>
          </w:p>
        </w:tc>
      </w:tr>
      <w:tr w:rsidR="001F28F9" w14:paraId="7E55EE9C" w14:textId="77777777" w:rsidTr="005C1571">
        <w:tc>
          <w:tcPr>
            <w:tcW w:w="2552" w:type="dxa"/>
          </w:tcPr>
          <w:p w14:paraId="633A0E13" w14:textId="77777777" w:rsidR="001F28F9" w:rsidRPr="005215AD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Rozdzielczość druku</w:t>
            </w:r>
          </w:p>
        </w:tc>
        <w:tc>
          <w:tcPr>
            <w:tcW w:w="6600" w:type="dxa"/>
          </w:tcPr>
          <w:p w14:paraId="453ADDA5" w14:textId="77777777" w:rsidR="001F28F9" w:rsidRPr="004717B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1200dpi,</w:t>
            </w:r>
          </w:p>
        </w:tc>
      </w:tr>
      <w:tr w:rsidR="001F28F9" w:rsidRPr="00C72679" w14:paraId="4C215BC4" w14:textId="77777777" w:rsidTr="005C1571">
        <w:tc>
          <w:tcPr>
            <w:tcW w:w="2552" w:type="dxa"/>
          </w:tcPr>
          <w:p w14:paraId="41AFD78C" w14:textId="77777777" w:rsidR="001F28F9" w:rsidRPr="005215AD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Obsługiwane formaty</w:t>
            </w:r>
          </w:p>
        </w:tc>
        <w:tc>
          <w:tcPr>
            <w:tcW w:w="6600" w:type="dxa"/>
          </w:tcPr>
          <w:p w14:paraId="11ECFFE3" w14:textId="77777777" w:rsidR="001F28F9" w:rsidRPr="00CB66E3" w:rsidRDefault="001F28F9" w:rsidP="00446F6A">
            <w:pPr>
              <w:pStyle w:val="Akapitzlist"/>
              <w:numPr>
                <w:ilvl w:val="0"/>
                <w:numId w:val="3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A4, A5, A6, B5, </w:t>
            </w:r>
            <w:r w:rsidRPr="00766F74">
              <w:rPr>
                <w:rFonts w:ascii="Arial" w:hAnsi="Arial" w:cs="Arial"/>
                <w:sz w:val="18"/>
                <w:szCs w:val="18"/>
              </w:rPr>
              <w:t>koperty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</w:p>
        </w:tc>
      </w:tr>
      <w:tr w:rsidR="001F28F9" w14:paraId="6AAFC582" w14:textId="77777777" w:rsidTr="005C1571">
        <w:tc>
          <w:tcPr>
            <w:tcW w:w="2552" w:type="dxa"/>
          </w:tcPr>
          <w:p w14:paraId="36CA3FCD" w14:textId="77777777" w:rsidR="001F28F9" w:rsidRPr="005215AD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Sieć</w:t>
            </w:r>
          </w:p>
        </w:tc>
        <w:tc>
          <w:tcPr>
            <w:tcW w:w="6600" w:type="dxa"/>
          </w:tcPr>
          <w:p w14:paraId="07FE6DE6" w14:textId="77777777" w:rsidR="001F28F9" w:rsidRDefault="001F28F9" w:rsidP="00446F6A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USB 2.0,</w:t>
            </w:r>
          </w:p>
          <w:p w14:paraId="46CABC8A" w14:textId="77777777" w:rsidR="001F28F9" w:rsidRPr="00E93E35" w:rsidRDefault="001F28F9" w:rsidP="00446F6A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Gigabit Ethernet </w:t>
            </w:r>
            <w:r w:rsidRPr="00CE2890">
              <w:rPr>
                <w:rFonts w:ascii="Arial" w:hAnsi="Arial" w:cs="Arial"/>
                <w:sz w:val="18"/>
                <w:szCs w:val="18"/>
              </w:rPr>
              <w:t>(10/100/1000BaseT)</w:t>
            </w:r>
          </w:p>
        </w:tc>
      </w:tr>
      <w:tr w:rsidR="001F28F9" w14:paraId="2EE97055" w14:textId="77777777" w:rsidTr="005C1571">
        <w:tc>
          <w:tcPr>
            <w:tcW w:w="2552" w:type="dxa"/>
          </w:tcPr>
          <w:p w14:paraId="74390216" w14:textId="77777777" w:rsidR="001F28F9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Pamięć RAM</w:t>
            </w:r>
          </w:p>
        </w:tc>
        <w:tc>
          <w:tcPr>
            <w:tcW w:w="6600" w:type="dxa"/>
          </w:tcPr>
          <w:p w14:paraId="4A11FB7B" w14:textId="77777777" w:rsidR="001F28F9" w:rsidRDefault="001F28F9" w:rsidP="00446F6A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miej niż 512MB</w:t>
            </w:r>
          </w:p>
        </w:tc>
      </w:tr>
      <w:tr w:rsidR="001F28F9" w14:paraId="34F12DC1" w14:textId="77777777" w:rsidTr="005C1571">
        <w:tc>
          <w:tcPr>
            <w:tcW w:w="2552" w:type="dxa"/>
          </w:tcPr>
          <w:p w14:paraId="4C872DC4" w14:textId="77777777" w:rsidR="001F28F9" w:rsidRPr="005215AD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Nośniki</w:t>
            </w:r>
          </w:p>
        </w:tc>
        <w:tc>
          <w:tcPr>
            <w:tcW w:w="6600" w:type="dxa"/>
          </w:tcPr>
          <w:p w14:paraId="78F39D94" w14:textId="77777777" w:rsidR="001F28F9" w:rsidRPr="004717B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Obsługa gramatury w zakresie od nie więcej niż 60 do nie mniej niż 220g/m2</w:t>
            </w:r>
          </w:p>
        </w:tc>
      </w:tr>
      <w:tr w:rsidR="001F28F9" w14:paraId="52187CC8" w14:textId="77777777" w:rsidTr="005C1571">
        <w:tc>
          <w:tcPr>
            <w:tcW w:w="2552" w:type="dxa"/>
          </w:tcPr>
          <w:p w14:paraId="237509AD" w14:textId="77777777" w:rsidR="001F28F9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Podajnik papieru</w:t>
            </w:r>
          </w:p>
        </w:tc>
        <w:tc>
          <w:tcPr>
            <w:tcW w:w="6600" w:type="dxa"/>
          </w:tcPr>
          <w:p w14:paraId="5C00ED0A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Jedna kaseta uniwersalna na co najmniej 500 arkuszy papieru,</w:t>
            </w:r>
          </w:p>
          <w:p w14:paraId="2A928581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Jeden podajnik wielofunkcyjny na co najmniej 100 arkuszy papieru,</w:t>
            </w:r>
          </w:p>
        </w:tc>
      </w:tr>
      <w:tr w:rsidR="001F28F9" w14:paraId="45282235" w14:textId="77777777" w:rsidTr="005C1571">
        <w:tc>
          <w:tcPr>
            <w:tcW w:w="2552" w:type="dxa"/>
          </w:tcPr>
          <w:p w14:paraId="1077D31C" w14:textId="77777777" w:rsidR="001F28F9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Odbiornik papieru</w:t>
            </w:r>
          </w:p>
        </w:tc>
        <w:tc>
          <w:tcPr>
            <w:tcW w:w="6600" w:type="dxa"/>
          </w:tcPr>
          <w:p w14:paraId="5FEA9377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Odbiornik papieru na nie mniej niż 250 arkuszy,</w:t>
            </w:r>
          </w:p>
        </w:tc>
      </w:tr>
      <w:tr w:rsidR="001F28F9" w14:paraId="20547ACD" w14:textId="77777777" w:rsidTr="005C1571">
        <w:tc>
          <w:tcPr>
            <w:tcW w:w="2552" w:type="dxa"/>
          </w:tcPr>
          <w:p w14:paraId="2FB52D43" w14:textId="77777777" w:rsidR="001F28F9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Języki drukowania </w:t>
            </w:r>
          </w:p>
        </w:tc>
        <w:tc>
          <w:tcPr>
            <w:tcW w:w="6600" w:type="dxa"/>
          </w:tcPr>
          <w:p w14:paraId="54962D4B" w14:textId="77777777" w:rsidR="001F28F9" w:rsidRPr="00F47F9D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PCL6, Postscript poziom 3,</w:t>
            </w:r>
          </w:p>
        </w:tc>
      </w:tr>
      <w:tr w:rsidR="001F28F9" w14:paraId="31276907" w14:textId="77777777" w:rsidTr="005C1571">
        <w:tc>
          <w:tcPr>
            <w:tcW w:w="2552" w:type="dxa"/>
          </w:tcPr>
          <w:p w14:paraId="63F7DB2B" w14:textId="77777777" w:rsidR="001F28F9" w:rsidRPr="005215AD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Maksymalna obciążalność </w:t>
            </w:r>
          </w:p>
        </w:tc>
        <w:tc>
          <w:tcPr>
            <w:tcW w:w="6600" w:type="dxa"/>
          </w:tcPr>
          <w:p w14:paraId="369FF283" w14:textId="77777777" w:rsidR="001F28F9" w:rsidRPr="004717B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mniej niż  150 000 stron miesięcznie (format A4),</w:t>
            </w:r>
          </w:p>
        </w:tc>
      </w:tr>
      <w:tr w:rsidR="001F28F9" w:rsidRPr="00D40E7C" w14:paraId="69223745" w14:textId="77777777" w:rsidTr="005C1571">
        <w:tc>
          <w:tcPr>
            <w:tcW w:w="2552" w:type="dxa"/>
          </w:tcPr>
          <w:p w14:paraId="4FF4F86D" w14:textId="77777777" w:rsidR="001F28F9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Zgodność z systemami</w:t>
            </w:r>
          </w:p>
        </w:tc>
        <w:tc>
          <w:tcPr>
            <w:tcW w:w="6600" w:type="dxa"/>
          </w:tcPr>
          <w:p w14:paraId="03EB40FF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Windows 11 i nowsze</w:t>
            </w:r>
          </w:p>
          <w:p w14:paraId="7329307B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Windows Serwer wersja co najmniej 2016 i nowsze,</w:t>
            </w:r>
          </w:p>
          <w:p w14:paraId="0E35C138" w14:textId="77777777" w:rsidR="001F28F9" w:rsidRPr="00766F7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Mac OS X 10.10 i nowsze,</w:t>
            </w:r>
          </w:p>
          <w:p w14:paraId="3F422F6D" w14:textId="77777777" w:rsidR="001F28F9" w:rsidRPr="00D40E7C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Linux,</w:t>
            </w:r>
          </w:p>
        </w:tc>
      </w:tr>
      <w:tr w:rsidR="001F28F9" w14:paraId="4F78C5A2" w14:textId="77777777" w:rsidTr="005C1571">
        <w:tc>
          <w:tcPr>
            <w:tcW w:w="2552" w:type="dxa"/>
          </w:tcPr>
          <w:p w14:paraId="60AF47A1" w14:textId="77777777" w:rsidR="001F28F9" w:rsidRPr="005215AD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Pobór mocy</w:t>
            </w:r>
          </w:p>
        </w:tc>
        <w:tc>
          <w:tcPr>
            <w:tcW w:w="6600" w:type="dxa"/>
          </w:tcPr>
          <w:p w14:paraId="3F5BC51A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więcej niż 1W –uśpienie</w:t>
            </w:r>
          </w:p>
          <w:p w14:paraId="3EA55993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więcej niż 10W –oczekiwanie,</w:t>
            </w:r>
          </w:p>
          <w:p w14:paraId="686A4227" w14:textId="77777777" w:rsidR="001F28F9" w:rsidRPr="004717B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więcej niż 620W – drukowanie,</w:t>
            </w:r>
          </w:p>
        </w:tc>
      </w:tr>
      <w:tr w:rsidR="001F28F9" w14:paraId="1B2D4288" w14:textId="77777777" w:rsidTr="005C1571">
        <w:tc>
          <w:tcPr>
            <w:tcW w:w="2552" w:type="dxa"/>
          </w:tcPr>
          <w:p w14:paraId="6742AE2B" w14:textId="77777777" w:rsidR="001F28F9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Certyfikaty i normy</w:t>
            </w:r>
          </w:p>
        </w:tc>
        <w:tc>
          <w:tcPr>
            <w:tcW w:w="6600" w:type="dxa"/>
          </w:tcPr>
          <w:p w14:paraId="04208B0E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ISO 9001,</w:t>
            </w:r>
          </w:p>
          <w:p w14:paraId="6F834CFC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ISO 14001,</w:t>
            </w:r>
          </w:p>
        </w:tc>
      </w:tr>
      <w:tr w:rsidR="001F28F9" w14:paraId="5429F0BE" w14:textId="77777777" w:rsidTr="005C1571">
        <w:trPr>
          <w:cantSplit/>
        </w:trPr>
        <w:tc>
          <w:tcPr>
            <w:tcW w:w="2552" w:type="dxa"/>
          </w:tcPr>
          <w:p w14:paraId="325E0CEF" w14:textId="77777777" w:rsidR="001F28F9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6600" w:type="dxa"/>
          </w:tcPr>
          <w:p w14:paraId="5D230922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Automatyczny druk dwustronny,</w:t>
            </w:r>
          </w:p>
          <w:p w14:paraId="2422552A" w14:textId="77777777" w:rsidR="001F28F9" w:rsidRPr="00C275A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Sterowanie drukarką za pomocą przycisków znajdujących się na panelu sterowania urządzeniem (brak panelu dotykowego),</w:t>
            </w:r>
          </w:p>
        </w:tc>
      </w:tr>
      <w:tr w:rsidR="001F28F9" w14:paraId="5668984D" w14:textId="77777777" w:rsidTr="005C1571">
        <w:tc>
          <w:tcPr>
            <w:tcW w:w="2552" w:type="dxa"/>
          </w:tcPr>
          <w:p w14:paraId="6805839C" w14:textId="77777777" w:rsidR="001F28F9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6600" w:type="dxa"/>
          </w:tcPr>
          <w:p w14:paraId="3696E8AA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najmniej 2 letnia gwarancja producenta urządzenia,</w:t>
            </w:r>
          </w:p>
        </w:tc>
      </w:tr>
    </w:tbl>
    <w:p w14:paraId="05A793F3" w14:textId="77777777" w:rsidR="001F28F9" w:rsidRPr="0021200A" w:rsidRDefault="001F28F9" w:rsidP="00E72B32">
      <w:pPr>
        <w:spacing w:line="240" w:lineRule="auto"/>
        <w:ind w:left="0" w:firstLine="0"/>
        <w:rPr>
          <w:rFonts w:ascii="Arial" w:hAnsi="Arial" w:cs="Arial"/>
          <w:sz w:val="18"/>
          <w:szCs w:val="18"/>
        </w:rPr>
      </w:pPr>
    </w:p>
    <w:p w14:paraId="19C504AB" w14:textId="4446A37C" w:rsidR="001F28F9" w:rsidRPr="005C1571" w:rsidRDefault="001F28F9" w:rsidP="005C1571">
      <w:pPr>
        <w:spacing w:line="240" w:lineRule="auto"/>
        <w:ind w:left="0" w:firstLine="0"/>
        <w:contextualSpacing/>
        <w:rPr>
          <w:rFonts w:ascii="Arial" w:hAnsi="Arial" w:cs="Arial"/>
          <w:b/>
          <w:bCs/>
          <w:sz w:val="18"/>
          <w:szCs w:val="18"/>
        </w:rPr>
      </w:pPr>
      <w:r w:rsidRPr="005C1571">
        <w:rPr>
          <w:rFonts w:ascii="Arial" w:hAnsi="Arial" w:cs="Arial"/>
          <w:b/>
          <w:bCs/>
          <w:sz w:val="18"/>
          <w:szCs w:val="18"/>
        </w:rPr>
        <w:t>Anna Skotarczak, tel. 616653606</w:t>
      </w:r>
    </w:p>
    <w:p w14:paraId="141FC7EB" w14:textId="5C9AABAA" w:rsidR="001F28F9" w:rsidRDefault="001F28F9" w:rsidP="005C1571">
      <w:pPr>
        <w:keepNext/>
        <w:spacing w:line="240" w:lineRule="auto"/>
        <w:ind w:left="0" w:firstLine="0"/>
        <w:contextualSpacing/>
        <w:rPr>
          <w:rFonts w:ascii="Arial" w:hAnsi="Arial" w:cs="Arial"/>
          <w:sz w:val="18"/>
          <w:szCs w:val="18"/>
        </w:rPr>
      </w:pPr>
      <w:r w:rsidRPr="0021200A">
        <w:rPr>
          <w:rFonts w:ascii="Arial" w:hAnsi="Arial" w:cs="Arial"/>
          <w:sz w:val="18"/>
          <w:szCs w:val="18"/>
        </w:rPr>
        <w:t>Osoby zainteresowane zakupem, nr telefonu</w:t>
      </w:r>
    </w:p>
    <w:p w14:paraId="22452F1B" w14:textId="77777777" w:rsidR="001F28F9" w:rsidRDefault="001F28F9" w:rsidP="001F28F9">
      <w:pPr>
        <w:ind w:left="-5" w:hanging="1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D450528" w14:textId="34CD2F3B" w:rsidR="00C5410A" w:rsidRDefault="00C5410A" w:rsidP="00C5410A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14</w:t>
      </w:r>
      <w:r w:rsidRPr="00D975FF">
        <w:rPr>
          <w:rFonts w:ascii="Arial" w:hAnsi="Arial" w:cs="Arial"/>
          <w:b/>
        </w:rPr>
        <w:fldChar w:fldCharType="end"/>
      </w:r>
    </w:p>
    <w:p w14:paraId="532CE324" w14:textId="77777777" w:rsidR="001F28F9" w:rsidRPr="005C1571" w:rsidRDefault="001F28F9" w:rsidP="005C1571">
      <w:pPr>
        <w:spacing w:line="240" w:lineRule="auto"/>
        <w:ind w:left="357"/>
        <w:contextualSpacing/>
        <w:rPr>
          <w:rFonts w:ascii="Arial" w:hAnsi="Arial" w:cs="Arial"/>
          <w:sz w:val="20"/>
          <w:szCs w:val="20"/>
        </w:rPr>
      </w:pPr>
      <w:r w:rsidRPr="005C1571">
        <w:rPr>
          <w:rFonts w:ascii="Arial" w:hAnsi="Arial" w:cs="Arial"/>
          <w:sz w:val="20"/>
          <w:szCs w:val="20"/>
        </w:rPr>
        <w:t>Związek Nauczycielstwa Polskiego</w:t>
      </w:r>
    </w:p>
    <w:p w14:paraId="7C12CF17" w14:textId="77777777" w:rsidR="001F28F9" w:rsidRPr="005C1571" w:rsidRDefault="001F28F9" w:rsidP="005C1571">
      <w:pPr>
        <w:spacing w:line="240" w:lineRule="auto"/>
        <w:ind w:left="357"/>
        <w:contextualSpacing/>
        <w:rPr>
          <w:rFonts w:ascii="Arial" w:hAnsi="Arial" w:cs="Arial"/>
          <w:sz w:val="20"/>
          <w:szCs w:val="20"/>
        </w:rPr>
      </w:pPr>
      <w:r w:rsidRPr="005C1571">
        <w:rPr>
          <w:rFonts w:ascii="Arial" w:hAnsi="Arial" w:cs="Arial"/>
          <w:sz w:val="20"/>
          <w:szCs w:val="20"/>
        </w:rPr>
        <w:t>pl. M. Skłodowskiej-Curie 5</w:t>
      </w:r>
    </w:p>
    <w:p w14:paraId="789F9E96" w14:textId="77777777" w:rsidR="001F28F9" w:rsidRPr="005C1571" w:rsidRDefault="001F28F9" w:rsidP="005C1571">
      <w:pPr>
        <w:spacing w:line="240" w:lineRule="auto"/>
        <w:ind w:left="357"/>
        <w:contextualSpacing/>
        <w:rPr>
          <w:rFonts w:ascii="Arial" w:hAnsi="Arial" w:cs="Arial"/>
          <w:sz w:val="20"/>
          <w:szCs w:val="20"/>
        </w:rPr>
      </w:pPr>
      <w:r w:rsidRPr="005C1571">
        <w:rPr>
          <w:rFonts w:ascii="Arial" w:hAnsi="Arial" w:cs="Arial"/>
          <w:sz w:val="20"/>
          <w:szCs w:val="20"/>
        </w:rPr>
        <w:t>60-965 Poznań</w:t>
      </w:r>
    </w:p>
    <w:p w14:paraId="298A6523" w14:textId="77777777" w:rsidR="001F28F9" w:rsidRDefault="001F28F9" w:rsidP="005C1571">
      <w:pPr>
        <w:spacing w:line="240" w:lineRule="auto"/>
        <w:ind w:left="357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</w:t>
      </w:r>
      <w:r w:rsidRPr="00206588">
        <w:rPr>
          <w:rFonts w:ascii="Arial" w:hAnsi="Arial" w:cs="Arial"/>
          <w:sz w:val="18"/>
          <w:szCs w:val="18"/>
        </w:rPr>
        <w:t>azwa jednostki zamawiającej, adres</w:t>
      </w:r>
    </w:p>
    <w:p w14:paraId="4417CE6C" w14:textId="77777777" w:rsidR="001F28F9" w:rsidRPr="00BE531C" w:rsidRDefault="001F28F9" w:rsidP="005C1571">
      <w:pPr>
        <w:ind w:left="0" w:firstLine="0"/>
        <w:rPr>
          <w:bCs/>
        </w:rPr>
      </w:pPr>
      <w:r>
        <w:rPr>
          <w:bCs/>
        </w:rPr>
        <w:t>1szt pakiet o</w:t>
      </w:r>
      <w:r w:rsidRPr="00BE531C">
        <w:rPr>
          <w:bCs/>
        </w:rPr>
        <w:t>programowani</w:t>
      </w:r>
      <w:r>
        <w:rPr>
          <w:bCs/>
        </w:rPr>
        <w:t>a</w:t>
      </w:r>
      <w:r w:rsidRPr="00BE531C">
        <w:rPr>
          <w:bCs/>
        </w:rPr>
        <w:t xml:space="preserve"> biurowe</w:t>
      </w:r>
      <w:r>
        <w:rPr>
          <w:bCs/>
        </w:rPr>
        <w:t>go</w:t>
      </w:r>
    </w:p>
    <w:tbl>
      <w:tblPr>
        <w:tblStyle w:val="Tabela-Siatka"/>
        <w:tblW w:w="5000" w:type="pct"/>
        <w:tblInd w:w="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9"/>
        <w:gridCol w:w="6343"/>
      </w:tblGrid>
      <w:tr w:rsidR="001F28F9" w14:paraId="2B7DD481" w14:textId="77777777" w:rsidTr="00446F6A">
        <w:tc>
          <w:tcPr>
            <w:tcW w:w="1500" w:type="pct"/>
          </w:tcPr>
          <w:p w14:paraId="6056EF08" w14:textId="77777777" w:rsidR="001F28F9" w:rsidRPr="005215AD" w:rsidRDefault="001F28F9" w:rsidP="00446F6A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15AD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3500" w:type="pct"/>
          </w:tcPr>
          <w:p w14:paraId="021CF208" w14:textId="77777777" w:rsidR="001F28F9" w:rsidRPr="005215AD" w:rsidRDefault="001F28F9" w:rsidP="00446F6A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15AD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1F28F9" w14:paraId="0ABD6F72" w14:textId="77777777" w:rsidTr="00446F6A">
        <w:tc>
          <w:tcPr>
            <w:tcW w:w="1500" w:type="pct"/>
          </w:tcPr>
          <w:p w14:paraId="154E2A2A" w14:textId="77777777" w:rsidR="001F28F9" w:rsidRPr="005215AD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Oprogramowanie</w:t>
            </w:r>
          </w:p>
        </w:tc>
        <w:tc>
          <w:tcPr>
            <w:tcW w:w="3500" w:type="pct"/>
          </w:tcPr>
          <w:p w14:paraId="72B45ACE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na</w:t>
            </w:r>
            <w:r>
              <w:rPr>
                <w:rFonts w:ascii="Arial" w:hAnsi="Arial" w:cs="Arial"/>
                <w:sz w:val="18"/>
                <w:szCs w:val="18"/>
              </w:rPr>
              <w:t>jnowszy stabilny pakiet biurowy,</w:t>
            </w:r>
          </w:p>
          <w:p w14:paraId="0C0C90F8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interfejs w języku polskim,</w:t>
            </w:r>
          </w:p>
          <w:p w14:paraId="59221E95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 xml:space="preserve">licencja </w:t>
            </w:r>
            <w:r w:rsidRPr="005E396E">
              <w:rPr>
                <w:rFonts w:ascii="Arial" w:hAnsi="Arial" w:cs="Arial"/>
                <w:b/>
                <w:bCs/>
                <w:sz w:val="18"/>
                <w:szCs w:val="18"/>
              </w:rPr>
              <w:t>komercyjna</w:t>
            </w:r>
            <w:r w:rsidRPr="001813A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wieczysta, jednostanowiskowa,</w:t>
            </w:r>
          </w:p>
          <w:p w14:paraId="0CFC2594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licencja fizyczna,</w:t>
            </w:r>
          </w:p>
          <w:p w14:paraId="403A6460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wersja przeznaczona dla systemu Windows 10 i 11</w:t>
            </w:r>
          </w:p>
          <w:p w14:paraId="1B2986E7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w skład pakietu musi wchodzić</w:t>
            </w:r>
            <w:r>
              <w:rPr>
                <w:rFonts w:ascii="Arial" w:hAnsi="Arial" w:cs="Arial"/>
                <w:sz w:val="18"/>
                <w:szCs w:val="18"/>
              </w:rPr>
              <w:t xml:space="preserve"> co najmniej</w:t>
            </w:r>
            <w:r w:rsidRPr="001813A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328FF19" w14:textId="77777777" w:rsidR="001F28F9" w:rsidRPr="001813AF" w:rsidRDefault="001F28F9" w:rsidP="00446F6A">
            <w:pPr>
              <w:pStyle w:val="Akapitzlist"/>
              <w:numPr>
                <w:ilvl w:val="1"/>
                <w:numId w:val="1"/>
              </w:numPr>
              <w:spacing w:before="0" w:line="240" w:lineRule="auto"/>
              <w:ind w:left="624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procesor tekstu,</w:t>
            </w:r>
          </w:p>
          <w:p w14:paraId="76CF17E1" w14:textId="77777777" w:rsidR="001F28F9" w:rsidRPr="001813AF" w:rsidRDefault="001F28F9" w:rsidP="00446F6A">
            <w:pPr>
              <w:pStyle w:val="Akapitzlist"/>
              <w:numPr>
                <w:ilvl w:val="1"/>
                <w:numId w:val="1"/>
              </w:numPr>
              <w:spacing w:before="0" w:line="240" w:lineRule="auto"/>
              <w:ind w:left="624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arkusz kalkulacyjny,</w:t>
            </w:r>
          </w:p>
          <w:p w14:paraId="01D3FC9E" w14:textId="77777777" w:rsidR="001F28F9" w:rsidRPr="001813AF" w:rsidRDefault="001F28F9" w:rsidP="00446F6A">
            <w:pPr>
              <w:pStyle w:val="Akapitzlist"/>
              <w:numPr>
                <w:ilvl w:val="1"/>
                <w:numId w:val="1"/>
              </w:numPr>
              <w:spacing w:before="0" w:line="240" w:lineRule="auto"/>
              <w:ind w:left="624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program do tworzenia prezentacji,</w:t>
            </w:r>
          </w:p>
          <w:p w14:paraId="3C8EDFD6" w14:textId="77777777" w:rsidR="001F28F9" w:rsidRPr="001813AF" w:rsidRDefault="001F28F9" w:rsidP="00446F6A">
            <w:pPr>
              <w:pStyle w:val="Akapitzlist"/>
              <w:numPr>
                <w:ilvl w:val="1"/>
                <w:numId w:val="1"/>
              </w:numPr>
              <w:spacing w:before="0" w:line="240" w:lineRule="auto"/>
              <w:ind w:left="624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klient poczty</w:t>
            </w:r>
            <w:r>
              <w:rPr>
                <w:rFonts w:ascii="Arial" w:hAnsi="Arial" w:cs="Arial"/>
                <w:sz w:val="18"/>
                <w:szCs w:val="18"/>
              </w:rPr>
              <w:t xml:space="preserve"> email</w:t>
            </w:r>
            <w:r w:rsidRPr="001813AF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02DF58D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procesor tekstu musi posiadać pełną zgodność z formatami p</w:t>
            </w:r>
            <w:r>
              <w:rPr>
                <w:rFonts w:ascii="Arial" w:hAnsi="Arial" w:cs="Arial"/>
                <w:sz w:val="18"/>
                <w:szCs w:val="18"/>
              </w:rPr>
              <w:t>lików .doc, .docx oraz możliwość</w:t>
            </w:r>
            <w:r w:rsidRPr="001813AF">
              <w:rPr>
                <w:rFonts w:ascii="Arial" w:hAnsi="Arial" w:cs="Arial"/>
                <w:sz w:val="18"/>
                <w:szCs w:val="18"/>
              </w:rPr>
              <w:t xml:space="preserve"> zapisu pliku do .pdf,</w:t>
            </w:r>
          </w:p>
          <w:p w14:paraId="0E3206C8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arkusz kalkulacyjny musi posiadać pełną zgodność z formatami p</w:t>
            </w:r>
            <w:r>
              <w:rPr>
                <w:rFonts w:ascii="Arial" w:hAnsi="Arial" w:cs="Arial"/>
                <w:sz w:val="18"/>
                <w:szCs w:val="18"/>
              </w:rPr>
              <w:t>lików .xls, .xlsx oraz możliwość</w:t>
            </w:r>
            <w:r w:rsidRPr="001813AF">
              <w:rPr>
                <w:rFonts w:ascii="Arial" w:hAnsi="Arial" w:cs="Arial"/>
                <w:sz w:val="18"/>
                <w:szCs w:val="18"/>
              </w:rPr>
              <w:t xml:space="preserve"> zapisu pliku do .pdf,</w:t>
            </w:r>
          </w:p>
          <w:p w14:paraId="303AD0FE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program do tworzenia prezentacji musi posiadać pełną zgodność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813AF">
              <w:rPr>
                <w:rFonts w:ascii="Arial" w:hAnsi="Arial" w:cs="Arial"/>
                <w:sz w:val="18"/>
                <w:szCs w:val="18"/>
              </w:rPr>
              <w:t>formatami plików .ppt, pptx, oraz możliwość zapisu pli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1813AF">
              <w:rPr>
                <w:rFonts w:ascii="Arial" w:hAnsi="Arial" w:cs="Arial"/>
                <w:sz w:val="18"/>
                <w:szCs w:val="18"/>
              </w:rPr>
              <w:t>u do .pdf,</w:t>
            </w:r>
          </w:p>
          <w:p w14:paraId="5B706BCD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klient poczt</w:t>
            </w:r>
            <w:r>
              <w:rPr>
                <w:rFonts w:ascii="Arial" w:hAnsi="Arial" w:cs="Arial"/>
                <w:sz w:val="18"/>
                <w:szCs w:val="18"/>
              </w:rPr>
              <w:t>y email</w:t>
            </w:r>
            <w:r w:rsidRPr="001813AF">
              <w:rPr>
                <w:rFonts w:ascii="Arial" w:hAnsi="Arial" w:cs="Arial"/>
                <w:sz w:val="18"/>
                <w:szCs w:val="18"/>
              </w:rPr>
              <w:t xml:space="preserve"> musi posiadać książkę adresową, kalendarz oraz musi współpracować z serwerem pocztowym Zimbra Collaboration </w:t>
            </w:r>
            <w:r>
              <w:rPr>
                <w:rFonts w:ascii="Arial" w:hAnsi="Arial" w:cs="Arial"/>
                <w:sz w:val="18"/>
                <w:szCs w:val="18"/>
              </w:rPr>
              <w:t>Suite 9</w:t>
            </w:r>
            <w:r w:rsidRPr="001813AF">
              <w:rPr>
                <w:rFonts w:ascii="Arial" w:hAnsi="Arial" w:cs="Arial"/>
                <w:sz w:val="18"/>
                <w:szCs w:val="18"/>
              </w:rPr>
              <w:t xml:space="preserve"> wdrożonym na Politechnice Poznańskiej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2E474EA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C4902">
              <w:rPr>
                <w:rFonts w:ascii="Arial" w:hAnsi="Arial" w:cs="Arial"/>
                <w:sz w:val="18"/>
                <w:szCs w:val="18"/>
              </w:rPr>
              <w:t>pakiet musi posiadać pełną integralność pomiędzy składnikami (kopiuj-wklej wraz z możliwością wyboru sposobu wklejenia zawartości</w:t>
            </w:r>
            <w:r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1165D588" w14:textId="77777777" w:rsidR="001F28F9" w:rsidRPr="00283D4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pakiet musi posiadać możliwość uruchamiania i tworzenia makropoleceń w języku Visual Basic for Applications.</w:t>
            </w:r>
          </w:p>
        </w:tc>
      </w:tr>
    </w:tbl>
    <w:p w14:paraId="7A06DB04" w14:textId="77777777" w:rsidR="001F28F9" w:rsidRPr="005C1571" w:rsidRDefault="001F28F9" w:rsidP="00E72B32">
      <w:pPr>
        <w:spacing w:line="240" w:lineRule="auto"/>
        <w:ind w:left="0" w:firstLine="0"/>
        <w:contextualSpacing/>
        <w:jc w:val="left"/>
        <w:rPr>
          <w:rFonts w:ascii="Arial" w:hAnsi="Arial" w:cs="Arial"/>
          <w:b/>
          <w:bCs/>
          <w:sz w:val="18"/>
          <w:szCs w:val="18"/>
        </w:rPr>
      </w:pPr>
      <w:r w:rsidRPr="005C1571">
        <w:rPr>
          <w:rFonts w:ascii="Arial" w:hAnsi="Arial" w:cs="Arial"/>
          <w:b/>
          <w:bCs/>
          <w:sz w:val="18"/>
          <w:szCs w:val="18"/>
        </w:rPr>
        <w:t>Anna Skotarczak, tel. 616653606</w:t>
      </w:r>
    </w:p>
    <w:p w14:paraId="6CAC56DF" w14:textId="54626746" w:rsidR="001F28F9" w:rsidRPr="005C1571" w:rsidRDefault="001F28F9" w:rsidP="005C1571">
      <w:pPr>
        <w:keepNext/>
        <w:spacing w:line="240" w:lineRule="auto"/>
        <w:ind w:left="0" w:firstLine="0"/>
        <w:contextualSpacing/>
        <w:jc w:val="left"/>
        <w:rPr>
          <w:rFonts w:ascii="Arial" w:hAnsi="Arial" w:cs="Arial"/>
          <w:sz w:val="18"/>
          <w:szCs w:val="18"/>
        </w:rPr>
      </w:pPr>
      <w:r w:rsidRPr="0021200A">
        <w:rPr>
          <w:rFonts w:ascii="Arial" w:hAnsi="Arial" w:cs="Arial"/>
          <w:sz w:val="18"/>
          <w:szCs w:val="18"/>
        </w:rPr>
        <w:t>Osoby zainteresowane zakupem, nr telefonu</w:t>
      </w:r>
    </w:p>
    <w:p w14:paraId="2A8D9DD4" w14:textId="77777777" w:rsidR="001F28F9" w:rsidRDefault="001F28F9" w:rsidP="001F28F9">
      <w:pPr>
        <w:ind w:left="-5" w:hanging="1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0B3B125" w14:textId="2A005AA4" w:rsidR="00C5410A" w:rsidRDefault="00C5410A" w:rsidP="00C5410A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15</w:t>
      </w:r>
      <w:r w:rsidRPr="00D975FF">
        <w:rPr>
          <w:rFonts w:ascii="Arial" w:hAnsi="Arial" w:cs="Arial"/>
          <w:b/>
        </w:rPr>
        <w:fldChar w:fldCharType="end"/>
      </w:r>
    </w:p>
    <w:p w14:paraId="15EC8863" w14:textId="77777777" w:rsidR="001F28F9" w:rsidRPr="0079334F" w:rsidRDefault="001F28F9" w:rsidP="0079334F">
      <w:pPr>
        <w:spacing w:line="240" w:lineRule="auto"/>
        <w:ind w:left="357"/>
        <w:contextualSpacing/>
        <w:rPr>
          <w:rFonts w:ascii="Arial" w:hAnsi="Arial" w:cs="Arial"/>
          <w:sz w:val="20"/>
          <w:szCs w:val="20"/>
        </w:rPr>
      </w:pPr>
      <w:r w:rsidRPr="0079334F">
        <w:rPr>
          <w:rFonts w:ascii="Arial" w:hAnsi="Arial" w:cs="Arial"/>
          <w:sz w:val="20"/>
          <w:szCs w:val="20"/>
        </w:rPr>
        <w:t>Szkoła Doktorska Politechniki Poznańskiej</w:t>
      </w:r>
    </w:p>
    <w:p w14:paraId="2E39048C" w14:textId="77777777" w:rsidR="001F28F9" w:rsidRPr="0079334F" w:rsidRDefault="001F28F9" w:rsidP="0079334F">
      <w:pPr>
        <w:spacing w:line="240" w:lineRule="auto"/>
        <w:ind w:left="357"/>
        <w:contextualSpacing/>
        <w:rPr>
          <w:rFonts w:ascii="Arial" w:hAnsi="Arial" w:cs="Arial"/>
          <w:sz w:val="20"/>
          <w:szCs w:val="20"/>
        </w:rPr>
      </w:pPr>
      <w:r w:rsidRPr="0079334F">
        <w:rPr>
          <w:rFonts w:ascii="Arial" w:hAnsi="Arial" w:cs="Arial"/>
          <w:sz w:val="20"/>
          <w:szCs w:val="20"/>
        </w:rPr>
        <w:t>ul. Piotrowo 3, pok. 604</w:t>
      </w:r>
    </w:p>
    <w:p w14:paraId="5C704CBE" w14:textId="77777777" w:rsidR="001F28F9" w:rsidRPr="0079334F" w:rsidRDefault="001F28F9" w:rsidP="0079334F">
      <w:pPr>
        <w:spacing w:line="240" w:lineRule="auto"/>
        <w:ind w:left="357"/>
        <w:contextualSpacing/>
        <w:rPr>
          <w:rFonts w:ascii="Arial" w:hAnsi="Arial" w:cs="Arial"/>
          <w:sz w:val="20"/>
          <w:szCs w:val="20"/>
        </w:rPr>
      </w:pPr>
      <w:r w:rsidRPr="0079334F">
        <w:rPr>
          <w:rFonts w:ascii="Arial" w:hAnsi="Arial" w:cs="Arial"/>
          <w:sz w:val="20"/>
          <w:szCs w:val="20"/>
        </w:rPr>
        <w:t>60-965 Poznań</w:t>
      </w:r>
    </w:p>
    <w:p w14:paraId="4F111E83" w14:textId="77777777" w:rsidR="001F28F9" w:rsidRDefault="001F28F9" w:rsidP="0079334F">
      <w:pPr>
        <w:spacing w:line="240" w:lineRule="auto"/>
        <w:ind w:left="357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</w:t>
      </w:r>
      <w:r w:rsidRPr="00206588">
        <w:rPr>
          <w:rFonts w:ascii="Arial" w:hAnsi="Arial" w:cs="Arial"/>
          <w:sz w:val="18"/>
          <w:szCs w:val="18"/>
        </w:rPr>
        <w:t>azwa jednostki zamawiającej, adres</w:t>
      </w:r>
    </w:p>
    <w:p w14:paraId="5ECC6A0B" w14:textId="77777777" w:rsidR="001F28F9" w:rsidRDefault="001F28F9" w:rsidP="0079334F">
      <w:pPr>
        <w:spacing w:line="240" w:lineRule="auto"/>
        <w:ind w:left="357"/>
        <w:contextualSpacing/>
        <w:rPr>
          <w:rFonts w:ascii="Arial" w:hAnsi="Arial" w:cs="Arial"/>
          <w:sz w:val="18"/>
          <w:szCs w:val="18"/>
        </w:rPr>
      </w:pPr>
    </w:p>
    <w:p w14:paraId="630D1BC2" w14:textId="77777777" w:rsidR="001F28F9" w:rsidRPr="006E49B7" w:rsidRDefault="001F28F9" w:rsidP="0079334F">
      <w:pPr>
        <w:spacing w:line="240" w:lineRule="auto"/>
        <w:ind w:left="357"/>
        <w:contextualSpacing/>
        <w:rPr>
          <w:rFonts w:ascii="Arial" w:hAnsi="Arial" w:cs="Arial"/>
          <w:b/>
          <w:bCs/>
        </w:rPr>
      </w:pPr>
      <w:r w:rsidRPr="006E49B7">
        <w:rPr>
          <w:rFonts w:ascii="Arial" w:hAnsi="Arial" w:cs="Arial"/>
          <w:b/>
          <w:bCs/>
        </w:rPr>
        <w:t>5 sztuk oprogramowania:</w:t>
      </w:r>
    </w:p>
    <w:tbl>
      <w:tblPr>
        <w:tblStyle w:val="Tabela-Siatka"/>
        <w:tblW w:w="9152" w:type="dxa"/>
        <w:tblInd w:w="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52"/>
        <w:gridCol w:w="6600"/>
      </w:tblGrid>
      <w:tr w:rsidR="001F28F9" w14:paraId="6F63DAEF" w14:textId="77777777" w:rsidTr="0079334F">
        <w:tc>
          <w:tcPr>
            <w:tcW w:w="2552" w:type="dxa"/>
          </w:tcPr>
          <w:p w14:paraId="08EED3AC" w14:textId="77777777" w:rsidR="001F28F9" w:rsidRPr="005215AD" w:rsidRDefault="001F28F9" w:rsidP="00446F6A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15AD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600" w:type="dxa"/>
          </w:tcPr>
          <w:p w14:paraId="4D3B1A11" w14:textId="77777777" w:rsidR="001F28F9" w:rsidRPr="005215AD" w:rsidRDefault="001F28F9" w:rsidP="00446F6A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15AD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1F28F9" w14:paraId="24711A31" w14:textId="77777777" w:rsidTr="0079334F">
        <w:tc>
          <w:tcPr>
            <w:tcW w:w="2552" w:type="dxa"/>
          </w:tcPr>
          <w:p w14:paraId="64D2FE14" w14:textId="77777777" w:rsidR="001F28F9" w:rsidRPr="005215AD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Oprogramowanie</w:t>
            </w:r>
          </w:p>
        </w:tc>
        <w:tc>
          <w:tcPr>
            <w:tcW w:w="6600" w:type="dxa"/>
          </w:tcPr>
          <w:p w14:paraId="0D6A3DD4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na</w:t>
            </w:r>
            <w:r>
              <w:rPr>
                <w:rFonts w:ascii="Arial" w:hAnsi="Arial" w:cs="Arial"/>
                <w:sz w:val="18"/>
                <w:szCs w:val="18"/>
              </w:rPr>
              <w:t>jnowszy stabilny pakiet biurowy,</w:t>
            </w:r>
          </w:p>
          <w:p w14:paraId="3FD2AB75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interfejs w języku polskim,</w:t>
            </w:r>
          </w:p>
          <w:p w14:paraId="10087F40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licencja edukacyjna,</w:t>
            </w:r>
            <w:r>
              <w:rPr>
                <w:rFonts w:ascii="Arial" w:hAnsi="Arial" w:cs="Arial"/>
                <w:sz w:val="18"/>
                <w:szCs w:val="18"/>
              </w:rPr>
              <w:t xml:space="preserve"> wieczysta,</w:t>
            </w:r>
          </w:p>
          <w:p w14:paraId="31066243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wersja przeznaczona dla systemu Windows 11</w:t>
            </w:r>
          </w:p>
          <w:p w14:paraId="5CF47E07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w skład pakietu musi wchodzić</w:t>
            </w:r>
            <w:r>
              <w:rPr>
                <w:rFonts w:ascii="Arial" w:hAnsi="Arial" w:cs="Arial"/>
                <w:sz w:val="18"/>
                <w:szCs w:val="18"/>
              </w:rPr>
              <w:t xml:space="preserve"> co najmniej</w:t>
            </w:r>
            <w:r w:rsidRPr="001813A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A93BCA5" w14:textId="77777777" w:rsidR="001F28F9" w:rsidRPr="001813AF" w:rsidRDefault="001F28F9" w:rsidP="00446F6A">
            <w:pPr>
              <w:pStyle w:val="Akapitzlist"/>
              <w:numPr>
                <w:ilvl w:val="1"/>
                <w:numId w:val="1"/>
              </w:numPr>
              <w:spacing w:before="0" w:line="240" w:lineRule="auto"/>
              <w:ind w:left="624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procesor tekstu,</w:t>
            </w:r>
          </w:p>
          <w:p w14:paraId="00B8C137" w14:textId="77777777" w:rsidR="001F28F9" w:rsidRPr="001813AF" w:rsidRDefault="001F28F9" w:rsidP="00446F6A">
            <w:pPr>
              <w:pStyle w:val="Akapitzlist"/>
              <w:numPr>
                <w:ilvl w:val="1"/>
                <w:numId w:val="1"/>
              </w:numPr>
              <w:spacing w:before="0" w:line="240" w:lineRule="auto"/>
              <w:ind w:left="624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arkusz kalkulacyjny,</w:t>
            </w:r>
          </w:p>
          <w:p w14:paraId="4AD90218" w14:textId="77777777" w:rsidR="001F28F9" w:rsidRDefault="001F28F9" w:rsidP="00446F6A">
            <w:pPr>
              <w:pStyle w:val="Akapitzlist"/>
              <w:numPr>
                <w:ilvl w:val="1"/>
                <w:numId w:val="1"/>
              </w:numPr>
              <w:spacing w:before="0" w:line="240" w:lineRule="auto"/>
              <w:ind w:left="624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program do tworzenia prezentacji,</w:t>
            </w:r>
          </w:p>
          <w:p w14:paraId="02322585" w14:textId="77777777" w:rsidR="001F28F9" w:rsidRPr="001813AF" w:rsidRDefault="001F28F9" w:rsidP="00446F6A">
            <w:pPr>
              <w:pStyle w:val="Akapitzlist"/>
              <w:numPr>
                <w:ilvl w:val="1"/>
                <w:numId w:val="1"/>
              </w:numPr>
              <w:spacing w:before="0" w:line="240" w:lineRule="auto"/>
              <w:ind w:left="624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12EF2">
              <w:rPr>
                <w:rFonts w:ascii="Arial" w:hAnsi="Arial" w:cs="Arial"/>
                <w:sz w:val="18"/>
                <w:szCs w:val="18"/>
              </w:rPr>
              <w:t>system obsługi relacyjnych baz danych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8D6133E" w14:textId="77777777" w:rsidR="001F28F9" w:rsidRPr="001813AF" w:rsidRDefault="001F28F9" w:rsidP="00446F6A">
            <w:pPr>
              <w:pStyle w:val="Akapitzlist"/>
              <w:numPr>
                <w:ilvl w:val="1"/>
                <w:numId w:val="1"/>
              </w:numPr>
              <w:spacing w:before="0" w:line="240" w:lineRule="auto"/>
              <w:ind w:left="624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klient poczty</w:t>
            </w:r>
            <w:r>
              <w:rPr>
                <w:rFonts w:ascii="Arial" w:hAnsi="Arial" w:cs="Arial"/>
                <w:sz w:val="18"/>
                <w:szCs w:val="18"/>
              </w:rPr>
              <w:t xml:space="preserve"> email</w:t>
            </w:r>
            <w:r w:rsidRPr="001813AF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7AD06A5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procesor tekstu musi posiadać pełną zgodność z formatami p</w:t>
            </w:r>
            <w:r>
              <w:rPr>
                <w:rFonts w:ascii="Arial" w:hAnsi="Arial" w:cs="Arial"/>
                <w:sz w:val="18"/>
                <w:szCs w:val="18"/>
              </w:rPr>
              <w:t>lików .doc, .docx oraz możliwość</w:t>
            </w:r>
            <w:r w:rsidRPr="001813AF">
              <w:rPr>
                <w:rFonts w:ascii="Arial" w:hAnsi="Arial" w:cs="Arial"/>
                <w:sz w:val="18"/>
                <w:szCs w:val="18"/>
              </w:rPr>
              <w:t xml:space="preserve"> zapisu pliku do .pdf,</w:t>
            </w:r>
          </w:p>
          <w:p w14:paraId="33E4BF9C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arkusz kalkulacyjny musi posiadać pełną zgodność z formatami p</w:t>
            </w:r>
            <w:r>
              <w:rPr>
                <w:rFonts w:ascii="Arial" w:hAnsi="Arial" w:cs="Arial"/>
                <w:sz w:val="18"/>
                <w:szCs w:val="18"/>
              </w:rPr>
              <w:t>lików .xls, .xlsx oraz możliwość</w:t>
            </w:r>
            <w:r w:rsidRPr="001813AF">
              <w:rPr>
                <w:rFonts w:ascii="Arial" w:hAnsi="Arial" w:cs="Arial"/>
                <w:sz w:val="18"/>
                <w:szCs w:val="18"/>
              </w:rPr>
              <w:t xml:space="preserve"> zapisu pliku do .pdf,</w:t>
            </w:r>
          </w:p>
          <w:p w14:paraId="69978B14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program do tworzenia prezentacji musi posiadać pełną zgodność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813AF">
              <w:rPr>
                <w:rFonts w:ascii="Arial" w:hAnsi="Arial" w:cs="Arial"/>
                <w:sz w:val="18"/>
                <w:szCs w:val="18"/>
              </w:rPr>
              <w:t>formatami plików .ppt, pptx, oraz możliwość zapisu pli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1813AF">
              <w:rPr>
                <w:rFonts w:ascii="Arial" w:hAnsi="Arial" w:cs="Arial"/>
                <w:sz w:val="18"/>
                <w:szCs w:val="18"/>
              </w:rPr>
              <w:t>u do .pdf,</w:t>
            </w:r>
          </w:p>
          <w:p w14:paraId="75BF5C13" w14:textId="77777777" w:rsidR="001F28F9" w:rsidRPr="001813AF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E12EF2">
              <w:rPr>
                <w:rFonts w:ascii="Arial" w:hAnsi="Arial" w:cs="Arial"/>
                <w:sz w:val="18"/>
                <w:szCs w:val="18"/>
              </w:rPr>
              <w:t>ystem obsługi relacyjnych baz danych musi posiadać pełną zgodność z formatami plików .mdb, accdb oraz możliwość zapisu pliku do .pdf</w:t>
            </w:r>
          </w:p>
          <w:p w14:paraId="493C2EA0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3AF">
              <w:rPr>
                <w:rFonts w:ascii="Arial" w:hAnsi="Arial" w:cs="Arial"/>
                <w:sz w:val="18"/>
                <w:szCs w:val="18"/>
              </w:rPr>
              <w:t>klient poczt</w:t>
            </w:r>
            <w:r>
              <w:rPr>
                <w:rFonts w:ascii="Arial" w:hAnsi="Arial" w:cs="Arial"/>
                <w:sz w:val="18"/>
                <w:szCs w:val="18"/>
              </w:rPr>
              <w:t>y email</w:t>
            </w:r>
            <w:r w:rsidRPr="001813AF">
              <w:rPr>
                <w:rFonts w:ascii="Arial" w:hAnsi="Arial" w:cs="Arial"/>
                <w:sz w:val="18"/>
                <w:szCs w:val="18"/>
              </w:rPr>
              <w:t xml:space="preserve"> musi posiadać książkę adresową, kalendarz oraz musi współpracować z serwerem pocztowym Zimbra Collaboration Studio 7.1 wdrożonym na Politechnice Poznańskiej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4D5955B" w14:textId="77777777" w:rsidR="001F28F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C4902">
              <w:rPr>
                <w:rFonts w:ascii="Arial" w:hAnsi="Arial" w:cs="Arial"/>
                <w:sz w:val="18"/>
                <w:szCs w:val="18"/>
              </w:rPr>
              <w:t>pakiet musi posiadać pełną integralność pomiędzy składnikami (kopiuj-wklej wraz z możliwością wyboru sposobu wklejenia zawartości</w:t>
            </w:r>
            <w:r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30CF86BF" w14:textId="77777777" w:rsidR="001F28F9" w:rsidRPr="00054CA9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pakiet musi posiadać możliwość uruchamiania i tworzenia makropoleceń w języku Visual Basic for Applications.</w:t>
            </w:r>
          </w:p>
        </w:tc>
      </w:tr>
    </w:tbl>
    <w:p w14:paraId="6F0C326F" w14:textId="77777777" w:rsidR="001F28F9" w:rsidRDefault="001F28F9" w:rsidP="00E72B32">
      <w:pPr>
        <w:spacing w:line="240" w:lineRule="auto"/>
        <w:ind w:left="0" w:firstLine="0"/>
        <w:contextualSpacing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Hubert Garus, 61 665 3940</w:t>
      </w:r>
    </w:p>
    <w:p w14:paraId="7916DC2F" w14:textId="0D81094D" w:rsidR="001F28F9" w:rsidRPr="0079334F" w:rsidRDefault="001F28F9" w:rsidP="0079334F">
      <w:pPr>
        <w:keepNext/>
        <w:spacing w:line="240" w:lineRule="auto"/>
        <w:ind w:left="0" w:firstLine="0"/>
        <w:contextualSpacing/>
        <w:jc w:val="left"/>
        <w:rPr>
          <w:rFonts w:ascii="Arial" w:hAnsi="Arial" w:cs="Arial"/>
          <w:sz w:val="18"/>
          <w:szCs w:val="18"/>
        </w:rPr>
      </w:pPr>
      <w:r w:rsidRPr="0021200A">
        <w:rPr>
          <w:rFonts w:ascii="Arial" w:hAnsi="Arial" w:cs="Arial"/>
          <w:sz w:val="18"/>
          <w:szCs w:val="18"/>
        </w:rPr>
        <w:t>Osoby zainteresowane zakupem, nr telefonu</w:t>
      </w:r>
    </w:p>
    <w:p w14:paraId="7D09F58D" w14:textId="77777777" w:rsidR="001F28F9" w:rsidRDefault="001F28F9" w:rsidP="001F28F9">
      <w:pPr>
        <w:ind w:left="-5" w:hanging="1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79AF31B" w14:textId="65F5BC10" w:rsidR="00C5410A" w:rsidRDefault="00C5410A" w:rsidP="00C5410A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16</w:t>
      </w:r>
      <w:r w:rsidRPr="00D975FF">
        <w:rPr>
          <w:rFonts w:ascii="Arial" w:hAnsi="Arial" w:cs="Arial"/>
          <w:b/>
        </w:rPr>
        <w:fldChar w:fldCharType="end"/>
      </w:r>
    </w:p>
    <w:p w14:paraId="021E1372" w14:textId="77777777" w:rsidR="001F28F9" w:rsidRPr="0079334F" w:rsidRDefault="001F28F9" w:rsidP="00E72B32">
      <w:pPr>
        <w:spacing w:line="240" w:lineRule="auto"/>
        <w:ind w:left="0" w:firstLine="0"/>
        <w:contextualSpacing/>
        <w:jc w:val="left"/>
        <w:rPr>
          <w:rFonts w:cs="Arial"/>
          <w:b/>
        </w:rPr>
      </w:pPr>
      <w:r w:rsidRPr="0079334F">
        <w:rPr>
          <w:rFonts w:cs="Arial"/>
          <w:b/>
        </w:rPr>
        <w:t>Dział Bezpieczeństwa</w:t>
      </w:r>
    </w:p>
    <w:p w14:paraId="56DC9B35" w14:textId="77777777" w:rsidR="001F28F9" w:rsidRPr="0079334F" w:rsidRDefault="001F28F9" w:rsidP="00E72B32">
      <w:pPr>
        <w:spacing w:line="240" w:lineRule="auto"/>
        <w:ind w:left="0" w:firstLine="0"/>
        <w:contextualSpacing/>
        <w:jc w:val="left"/>
        <w:rPr>
          <w:rFonts w:cs="Arial"/>
          <w:sz w:val="18"/>
          <w:szCs w:val="18"/>
        </w:rPr>
      </w:pPr>
      <w:r w:rsidRPr="0079334F">
        <w:rPr>
          <w:rFonts w:cs="Arial"/>
          <w:sz w:val="18"/>
          <w:szCs w:val="18"/>
        </w:rPr>
        <w:t>nazwa jednostki zamawiającej, adres</w:t>
      </w:r>
    </w:p>
    <w:p w14:paraId="4227E812" w14:textId="77777777" w:rsidR="001F28F9" w:rsidRDefault="001F28F9" w:rsidP="00E72B32">
      <w:pPr>
        <w:spacing w:line="240" w:lineRule="auto"/>
        <w:ind w:left="0" w:firstLine="0"/>
        <w:contextualSpacing/>
        <w:jc w:val="left"/>
        <w:rPr>
          <w:rFonts w:cs="Arial"/>
          <w:sz w:val="18"/>
          <w:szCs w:val="18"/>
        </w:rPr>
      </w:pPr>
    </w:p>
    <w:p w14:paraId="1F1D9C67" w14:textId="77777777" w:rsidR="0079334F" w:rsidRDefault="0079334F" w:rsidP="00E72B32">
      <w:pPr>
        <w:spacing w:line="240" w:lineRule="auto"/>
        <w:ind w:left="0" w:firstLine="0"/>
        <w:contextualSpacing/>
        <w:jc w:val="left"/>
        <w:rPr>
          <w:rFonts w:cs="Arial"/>
        </w:rPr>
      </w:pPr>
    </w:p>
    <w:tbl>
      <w:tblPr>
        <w:tblStyle w:val="Tabela-Siatka"/>
        <w:tblW w:w="9150" w:type="dxa"/>
        <w:tblInd w:w="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1"/>
        <w:gridCol w:w="6439"/>
      </w:tblGrid>
      <w:tr w:rsidR="001F28F9" w14:paraId="30124728" w14:textId="77777777" w:rsidTr="00E72B32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ECB64" w14:textId="77777777" w:rsidR="001F28F9" w:rsidRDefault="001F28F9" w:rsidP="00446F6A">
            <w:pPr>
              <w:ind w:left="0" w:firstLine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D6E6E" w14:textId="77777777" w:rsidR="001F28F9" w:rsidRDefault="001F28F9" w:rsidP="00446F6A">
            <w:pPr>
              <w:ind w:left="0" w:firstLine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WYMAGANIA</w:t>
            </w:r>
          </w:p>
        </w:tc>
      </w:tr>
      <w:tr w:rsidR="001F28F9" w14:paraId="27893D67" w14:textId="77777777" w:rsidTr="00E72B32"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912A" w14:textId="77777777" w:rsidR="001F28F9" w:rsidRDefault="001F28F9" w:rsidP="00446F6A">
            <w:pPr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System operacyjny</w:t>
            </w:r>
          </w:p>
          <w:p w14:paraId="700DC49B" w14:textId="77777777" w:rsidR="001F28F9" w:rsidRDefault="001F28F9" w:rsidP="00446F6A">
            <w:pPr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5B3C7208" w14:textId="77777777" w:rsidR="001F28F9" w:rsidRDefault="001F28F9" w:rsidP="00446F6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8355" w14:textId="77777777" w:rsidR="001F28F9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Licencja edukacyjna, wieczysta</w:t>
            </w:r>
          </w:p>
          <w:p w14:paraId="578E3955" w14:textId="77777777" w:rsidR="001F28F9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najnowszy stabilny serwerowy 64 bitowy system operacyjny, </w:t>
            </w:r>
          </w:p>
          <w:p w14:paraId="063A4979" w14:textId="77777777" w:rsidR="001F28F9" w:rsidRPr="00E83CFF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 w:rsidRPr="00662DF8">
              <w:rPr>
                <w:rFonts w:ascii="Arial" w:hAnsi="Arial" w:cs="Arial"/>
                <w:b/>
                <w:sz w:val="18"/>
                <w:szCs w:val="18"/>
              </w:rPr>
              <w:t xml:space="preserve"> licencji pozwalająca na obsłużenie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05216766" w14:textId="77777777" w:rsidR="001F28F9" w:rsidRPr="00E83CFF" w:rsidRDefault="001F28F9" w:rsidP="001F28F9">
            <w:pPr>
              <w:pStyle w:val="Akapitzlist"/>
              <w:numPr>
                <w:ilvl w:val="0"/>
                <w:numId w:val="44"/>
              </w:numPr>
              <w:spacing w:before="0" w:line="240" w:lineRule="auto"/>
              <w:ind w:left="9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22 serwerów - każdy wyposażony w 1 procesor po 4 rdzenie fizyczne, </w:t>
            </w:r>
          </w:p>
          <w:p w14:paraId="6D886F9F" w14:textId="77777777" w:rsidR="001F28F9" w:rsidRPr="00E83CFF" w:rsidRDefault="001F28F9" w:rsidP="001F28F9">
            <w:pPr>
              <w:pStyle w:val="Akapitzlist"/>
              <w:numPr>
                <w:ilvl w:val="0"/>
                <w:numId w:val="44"/>
              </w:numPr>
              <w:spacing w:before="0" w:line="240" w:lineRule="auto"/>
              <w:ind w:left="9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2 serwerów - każdy wyposażony w 1 procesor po 10 rdzeni fizycznych, </w:t>
            </w:r>
          </w:p>
          <w:p w14:paraId="262F101D" w14:textId="77777777" w:rsidR="001F28F9" w:rsidRPr="00E83CFF" w:rsidRDefault="001F28F9" w:rsidP="001F28F9">
            <w:pPr>
              <w:pStyle w:val="Akapitzlist"/>
              <w:numPr>
                <w:ilvl w:val="0"/>
                <w:numId w:val="44"/>
              </w:numPr>
              <w:spacing w:before="0" w:line="240" w:lineRule="auto"/>
              <w:ind w:left="9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 serwer – wyposażony w 1 procesor po 24 rdzenie fizyczne, </w:t>
            </w:r>
          </w:p>
          <w:p w14:paraId="7689EAFE" w14:textId="77777777" w:rsidR="001F28F9" w:rsidRDefault="001F28F9" w:rsidP="001F28F9">
            <w:pPr>
              <w:pStyle w:val="Akapitzlist"/>
              <w:numPr>
                <w:ilvl w:val="0"/>
                <w:numId w:val="44"/>
              </w:numPr>
              <w:spacing w:before="0" w:line="240" w:lineRule="auto"/>
              <w:ind w:left="927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serwer – wyposażony w 2 procesory po 6 rdzeni fizycznych,</w:t>
            </w:r>
          </w:p>
          <w:p w14:paraId="240916E6" w14:textId="77777777" w:rsidR="001F28F9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nigdy wcześniej nie aktywowany na innym urządzeniu,</w:t>
            </w:r>
          </w:p>
          <w:p w14:paraId="0BC03C84" w14:textId="77777777" w:rsidR="001F28F9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graficzny interfejs użytkownika w języku polskim,</w:t>
            </w:r>
          </w:p>
          <w:p w14:paraId="68DE47F4" w14:textId="77777777" w:rsidR="001F28F9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pełni zintegrowany z usługą katalogową Active Directory, w tym: kontrola dostępu do zasobów oraz zcentralizowane zarządzanie oprogramowaniem i konfiguracja systemu poprzez Group Policy Objects,</w:t>
            </w:r>
          </w:p>
          <w:p w14:paraId="327B37BB" w14:textId="77777777" w:rsidR="001F28F9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pracy jako kontroler domeny Microsoft Active Directory na poziomie min. MS AD 2022,</w:t>
            </w:r>
          </w:p>
          <w:p w14:paraId="3C15BD7A" w14:textId="77777777" w:rsidR="001F28F9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pracy jako klient domeny Microsoft Active Directory,</w:t>
            </w:r>
          </w:p>
          <w:p w14:paraId="2912C22B" w14:textId="77777777" w:rsidR="001F28F9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pracy jako serwer DNS,</w:t>
            </w:r>
          </w:p>
          <w:p w14:paraId="4FAFC516" w14:textId="77777777" w:rsidR="001F28F9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pracy jako serwer NTP,</w:t>
            </w:r>
          </w:p>
          <w:p w14:paraId="2528B230" w14:textId="77777777" w:rsidR="001F28F9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pracy jako serwer WWW,</w:t>
            </w:r>
          </w:p>
          <w:p w14:paraId="2548A312" w14:textId="77777777" w:rsidR="001F28F9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pracy jako serwer wydruku z uwierzytelnianiem i autoryzacją dostępu w domenie MS Active Directory,</w:t>
            </w:r>
          </w:p>
          <w:p w14:paraId="6EA4B5E3" w14:textId="77777777" w:rsidR="001F28F9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licencji prawo do pobierania poprawek systemu operacyjnego,</w:t>
            </w:r>
          </w:p>
          <w:p w14:paraId="3FE2C930" w14:textId="77777777" w:rsidR="001F28F9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natywna obsługa systemu plików NTFS,</w:t>
            </w:r>
          </w:p>
          <w:p w14:paraId="7A4D1CDC" w14:textId="77777777" w:rsidR="001F28F9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wielkość obsługiwanej pamięci RAM w ramach jednej instalacji systemu operacyjnego nie mniej niż 4TB,</w:t>
            </w:r>
          </w:p>
          <w:p w14:paraId="7B592FBC" w14:textId="77777777" w:rsidR="001F28F9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obsługa dostępu wielościeżkowego do zasobów LAN poprzez karty Gigabit Ethernet i szybsze, w trybie równoważenia obciążenia łącza (load balancing) i redundancji łącza (failover) – natywnie lub z wykorzystaniem sterowników producenta sprzętu,</w:t>
            </w:r>
          </w:p>
        </w:tc>
      </w:tr>
    </w:tbl>
    <w:p w14:paraId="3DE51D50" w14:textId="77777777" w:rsidR="001F28F9" w:rsidRPr="00D12ECE" w:rsidRDefault="001F28F9" w:rsidP="00E72B32">
      <w:pPr>
        <w:keepNext/>
        <w:spacing w:line="240" w:lineRule="auto"/>
        <w:ind w:left="0" w:firstLine="0"/>
        <w:contextualSpacing/>
        <w:jc w:val="left"/>
        <w:rPr>
          <w:rFonts w:cs="Arial"/>
          <w:b/>
          <w:sz w:val="18"/>
          <w:szCs w:val="18"/>
        </w:rPr>
      </w:pPr>
      <w:r w:rsidRPr="00D12ECE">
        <w:rPr>
          <w:rFonts w:cs="Arial"/>
          <w:b/>
          <w:sz w:val="18"/>
          <w:szCs w:val="18"/>
        </w:rPr>
        <w:t>Patryk Dobek, 61665358</w:t>
      </w:r>
      <w:r>
        <w:rPr>
          <w:rFonts w:cs="Arial"/>
          <w:b/>
          <w:sz w:val="18"/>
          <w:szCs w:val="18"/>
        </w:rPr>
        <w:t>8</w:t>
      </w:r>
      <w:r>
        <w:rPr>
          <w:rFonts w:cs="Arial"/>
          <w:b/>
          <w:sz w:val="18"/>
          <w:szCs w:val="18"/>
        </w:rPr>
        <w:br/>
        <w:t xml:space="preserve">Michał Kutzmann, </w:t>
      </w:r>
      <w:r w:rsidRPr="00D12ECE">
        <w:rPr>
          <w:rFonts w:cs="Arial"/>
          <w:b/>
          <w:sz w:val="18"/>
          <w:szCs w:val="18"/>
        </w:rPr>
        <w:t>61665358</w:t>
      </w:r>
      <w:r>
        <w:rPr>
          <w:rFonts w:cs="Arial"/>
          <w:b/>
          <w:sz w:val="18"/>
          <w:szCs w:val="18"/>
        </w:rPr>
        <w:t>8</w:t>
      </w:r>
    </w:p>
    <w:p w14:paraId="5141D8C5" w14:textId="4E05DDE1" w:rsidR="001F28F9" w:rsidRPr="0079334F" w:rsidRDefault="001F28F9" w:rsidP="0079334F">
      <w:pPr>
        <w:keepNext/>
        <w:spacing w:line="240" w:lineRule="auto"/>
        <w:ind w:left="0" w:firstLine="0"/>
        <w:contextualSpacing/>
        <w:jc w:val="left"/>
        <w:rPr>
          <w:rFonts w:cs="Arial"/>
          <w:sz w:val="16"/>
          <w:szCs w:val="16"/>
        </w:rPr>
      </w:pPr>
      <w:r w:rsidRPr="00C171C6">
        <w:rPr>
          <w:rFonts w:cs="Arial"/>
          <w:sz w:val="16"/>
          <w:szCs w:val="16"/>
        </w:rPr>
        <w:t>Osoby zainteresowane zakupem, nr telefonu</w:t>
      </w:r>
      <w:r>
        <w:rPr>
          <w:rFonts w:ascii="Arial" w:hAnsi="Arial" w:cs="Arial"/>
          <w:b/>
        </w:rPr>
        <w:br w:type="page"/>
      </w:r>
    </w:p>
    <w:p w14:paraId="4F9AD56B" w14:textId="72BA80D6" w:rsidR="00C5410A" w:rsidRDefault="00C5410A" w:rsidP="00C5410A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17</w:t>
      </w:r>
      <w:r w:rsidRPr="00D975FF">
        <w:rPr>
          <w:rFonts w:ascii="Arial" w:hAnsi="Arial" w:cs="Arial"/>
          <w:b/>
        </w:rPr>
        <w:fldChar w:fldCharType="end"/>
      </w:r>
    </w:p>
    <w:p w14:paraId="6625CC77" w14:textId="77777777" w:rsidR="001F28F9" w:rsidRPr="0079334F" w:rsidRDefault="001F28F9" w:rsidP="0079334F">
      <w:pPr>
        <w:spacing w:line="240" w:lineRule="auto"/>
        <w:ind w:left="0" w:firstLine="0"/>
        <w:contextualSpacing/>
        <w:jc w:val="left"/>
        <w:rPr>
          <w:rFonts w:ascii="Arial" w:hAnsi="Arial" w:cs="Arial"/>
        </w:rPr>
      </w:pPr>
      <w:r w:rsidRPr="0079334F">
        <w:rPr>
          <w:rFonts w:ascii="Arial" w:hAnsi="Arial" w:cs="Arial"/>
        </w:rPr>
        <w:t>Politechnika Poznańska</w:t>
      </w:r>
    </w:p>
    <w:p w14:paraId="5321D555" w14:textId="77777777" w:rsidR="001F28F9" w:rsidRPr="0079334F" w:rsidRDefault="001F28F9" w:rsidP="0079334F">
      <w:pPr>
        <w:spacing w:line="240" w:lineRule="auto"/>
        <w:ind w:left="0" w:firstLine="0"/>
        <w:contextualSpacing/>
        <w:jc w:val="left"/>
        <w:rPr>
          <w:rFonts w:ascii="Arial" w:hAnsi="Arial" w:cs="Arial"/>
        </w:rPr>
      </w:pPr>
      <w:r w:rsidRPr="0079334F">
        <w:rPr>
          <w:rFonts w:ascii="Arial" w:hAnsi="Arial" w:cs="Arial"/>
        </w:rPr>
        <w:t>Instytut Radiokomunikacji</w:t>
      </w:r>
      <w:r w:rsidRPr="0079334F">
        <w:rPr>
          <w:rFonts w:ascii="Arial" w:hAnsi="Arial" w:cs="Arial"/>
        </w:rPr>
        <w:br/>
        <w:t>ul. Polanka 3, 60-965 Poznań</w:t>
      </w:r>
    </w:p>
    <w:p w14:paraId="6E65F306" w14:textId="77777777" w:rsidR="001F28F9" w:rsidRPr="002A4E54" w:rsidRDefault="001F28F9" w:rsidP="0079334F">
      <w:pPr>
        <w:spacing w:line="240" w:lineRule="auto"/>
        <w:ind w:left="0" w:firstLine="0"/>
        <w:contextualSpacing/>
        <w:jc w:val="left"/>
        <w:rPr>
          <w:rFonts w:ascii="Arial" w:hAnsi="Arial" w:cs="Arial"/>
          <w:sz w:val="18"/>
          <w:szCs w:val="18"/>
        </w:rPr>
      </w:pPr>
      <w:r w:rsidRPr="002A4E54">
        <w:rPr>
          <w:rFonts w:ascii="Arial" w:hAnsi="Arial" w:cs="Arial"/>
          <w:sz w:val="18"/>
          <w:szCs w:val="18"/>
        </w:rPr>
        <w:t>nazwa jednostki zamawiającej, adres</w:t>
      </w:r>
    </w:p>
    <w:p w14:paraId="58292EBB" w14:textId="77777777" w:rsidR="001F28F9" w:rsidRPr="002A4E54" w:rsidRDefault="001F28F9" w:rsidP="0079334F">
      <w:pPr>
        <w:spacing w:line="240" w:lineRule="auto"/>
        <w:ind w:left="0" w:firstLine="0"/>
        <w:contextualSpacing/>
        <w:jc w:val="left"/>
        <w:rPr>
          <w:rFonts w:ascii="Arial" w:hAnsi="Arial" w:cs="Arial"/>
          <w:sz w:val="18"/>
          <w:szCs w:val="18"/>
        </w:rPr>
      </w:pPr>
    </w:p>
    <w:p w14:paraId="3EF29805" w14:textId="3136F04C" w:rsidR="001F28F9" w:rsidRPr="002A4E54" w:rsidRDefault="0079334F" w:rsidP="0079334F">
      <w:pPr>
        <w:spacing w:line="240" w:lineRule="auto"/>
        <w:ind w:left="0" w:firstLine="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1szt</w:t>
      </w:r>
      <w:r w:rsidR="001F28F9" w:rsidRPr="002A4E54">
        <w:rPr>
          <w:rFonts w:ascii="Arial" w:hAnsi="Arial" w:cs="Arial"/>
        </w:rPr>
        <w:t xml:space="preserve"> notebook klasy biznesowej o parametrach:</w:t>
      </w:r>
    </w:p>
    <w:tbl>
      <w:tblPr>
        <w:tblStyle w:val="Tabela-Siatka"/>
        <w:tblW w:w="9152" w:type="dxa"/>
        <w:tblInd w:w="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52"/>
        <w:gridCol w:w="6600"/>
      </w:tblGrid>
      <w:tr w:rsidR="001F28F9" w:rsidRPr="002A4E54" w14:paraId="33103EA0" w14:textId="77777777" w:rsidTr="00E72B32">
        <w:tc>
          <w:tcPr>
            <w:tcW w:w="2552" w:type="dxa"/>
          </w:tcPr>
          <w:p w14:paraId="7BBEDAB8" w14:textId="77777777" w:rsidR="001F28F9" w:rsidRPr="002A4E54" w:rsidRDefault="001F28F9" w:rsidP="00446F6A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4E5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600" w:type="dxa"/>
          </w:tcPr>
          <w:p w14:paraId="63D9BC0E" w14:textId="77777777" w:rsidR="001F28F9" w:rsidRPr="002A4E54" w:rsidRDefault="001F28F9" w:rsidP="00446F6A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4E54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1F28F9" w:rsidRPr="002A4E54" w14:paraId="72CD5D6A" w14:textId="77777777" w:rsidTr="00E72B32">
        <w:tc>
          <w:tcPr>
            <w:tcW w:w="2552" w:type="dxa"/>
          </w:tcPr>
          <w:p w14:paraId="113F5C4A" w14:textId="77777777" w:rsidR="001F28F9" w:rsidRPr="002A4E54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A4E54">
              <w:rPr>
                <w:rFonts w:ascii="Arial" w:hAnsi="Arial" w:cs="Arial"/>
                <w:b/>
                <w:sz w:val="18"/>
                <w:szCs w:val="18"/>
              </w:rPr>
              <w:t>Procesor</w:t>
            </w:r>
          </w:p>
        </w:tc>
        <w:tc>
          <w:tcPr>
            <w:tcW w:w="6600" w:type="dxa"/>
          </w:tcPr>
          <w:p w14:paraId="46C44665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 xml:space="preserve">wynik w teście PassMark CPU Mark nie mniejszy niż 24000 punktów </w:t>
            </w:r>
          </w:p>
        </w:tc>
      </w:tr>
      <w:tr w:rsidR="001F28F9" w:rsidRPr="002A4E54" w14:paraId="7C5A9CA4" w14:textId="77777777" w:rsidTr="00E72B32">
        <w:tc>
          <w:tcPr>
            <w:tcW w:w="2552" w:type="dxa"/>
          </w:tcPr>
          <w:p w14:paraId="4B85ABB6" w14:textId="77777777" w:rsidR="001F28F9" w:rsidRPr="002A4E54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A4E54">
              <w:rPr>
                <w:rFonts w:ascii="Arial" w:hAnsi="Arial" w:cs="Arial"/>
                <w:b/>
                <w:sz w:val="18"/>
                <w:szCs w:val="18"/>
              </w:rPr>
              <w:t>Pamięć RAM</w:t>
            </w:r>
          </w:p>
        </w:tc>
        <w:tc>
          <w:tcPr>
            <w:tcW w:w="6600" w:type="dxa"/>
          </w:tcPr>
          <w:p w14:paraId="621936DD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co najmniej 32 GB,</w:t>
            </w:r>
          </w:p>
        </w:tc>
      </w:tr>
      <w:tr w:rsidR="001F28F9" w:rsidRPr="002A4E54" w14:paraId="4B457DB1" w14:textId="77777777" w:rsidTr="00E72B32">
        <w:tc>
          <w:tcPr>
            <w:tcW w:w="2552" w:type="dxa"/>
          </w:tcPr>
          <w:p w14:paraId="3B38300C" w14:textId="77777777" w:rsidR="001F28F9" w:rsidRPr="002A4E54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A4E54">
              <w:rPr>
                <w:rFonts w:ascii="Arial" w:hAnsi="Arial" w:cs="Arial"/>
                <w:b/>
                <w:sz w:val="18"/>
                <w:szCs w:val="18"/>
              </w:rPr>
              <w:t>Dysk SSD</w:t>
            </w:r>
          </w:p>
        </w:tc>
        <w:tc>
          <w:tcPr>
            <w:tcW w:w="6600" w:type="dxa"/>
          </w:tcPr>
          <w:p w14:paraId="7598088F" w14:textId="77777777" w:rsidR="001F28F9" w:rsidRPr="002A4E54" w:rsidRDefault="001F28F9" w:rsidP="00446F6A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pojemność nie mniejsza niż 1 TB,</w:t>
            </w:r>
          </w:p>
          <w:p w14:paraId="648D4BBC" w14:textId="77777777" w:rsidR="001F28F9" w:rsidRPr="002A4E54" w:rsidRDefault="001F28F9" w:rsidP="00446F6A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interfejs M.2 z obsługą protokołu NVMe,</w:t>
            </w:r>
          </w:p>
          <w:p w14:paraId="1B9F59D2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zamontowany przez producenta notebooka,</w:t>
            </w:r>
          </w:p>
        </w:tc>
      </w:tr>
      <w:tr w:rsidR="001F28F9" w:rsidRPr="002A4E54" w14:paraId="094A295A" w14:textId="77777777" w:rsidTr="00E72B32">
        <w:tc>
          <w:tcPr>
            <w:tcW w:w="2552" w:type="dxa"/>
          </w:tcPr>
          <w:p w14:paraId="43F3D62D" w14:textId="77777777" w:rsidR="001F28F9" w:rsidRPr="002A4E54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A4E54">
              <w:rPr>
                <w:rFonts w:ascii="Arial" w:hAnsi="Arial" w:cs="Arial"/>
                <w:b/>
                <w:sz w:val="18"/>
                <w:szCs w:val="18"/>
              </w:rPr>
              <w:t>Karta sieciowa</w:t>
            </w:r>
          </w:p>
        </w:tc>
        <w:tc>
          <w:tcPr>
            <w:tcW w:w="6600" w:type="dxa"/>
          </w:tcPr>
          <w:p w14:paraId="7C6C653E" w14:textId="77777777" w:rsidR="001F28F9" w:rsidRPr="002A4E54" w:rsidRDefault="001F28F9" w:rsidP="00446F6A">
            <w:pPr>
              <w:ind w:left="17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Przewodowa:</w:t>
            </w:r>
          </w:p>
          <w:p w14:paraId="6575071D" w14:textId="77777777" w:rsidR="001F28F9" w:rsidRPr="002A4E54" w:rsidRDefault="001F28F9" w:rsidP="00446F6A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zintegrowana,</w:t>
            </w:r>
          </w:p>
          <w:p w14:paraId="559ECCA9" w14:textId="77777777" w:rsidR="001F28F9" w:rsidRPr="002A4E54" w:rsidRDefault="001F28F9" w:rsidP="00446F6A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10/100/1000 Mbsp,</w:t>
            </w:r>
          </w:p>
          <w:p w14:paraId="481E432A" w14:textId="77777777" w:rsidR="001F28F9" w:rsidRPr="002A4E54" w:rsidRDefault="001F28F9" w:rsidP="00446F6A">
            <w:pPr>
              <w:pStyle w:val="Akapitzlist"/>
              <w:ind w:left="17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Bezprzewodowa (zintegrowana lub na dedykowanej karcie zamontowanej w dedykowanym gnieździe wewnątrz komputera):</w:t>
            </w:r>
          </w:p>
          <w:p w14:paraId="4C037EF2" w14:textId="77777777" w:rsidR="001F28F9" w:rsidRPr="002A4E54" w:rsidRDefault="001F28F9" w:rsidP="00446F6A">
            <w:pPr>
              <w:pStyle w:val="Akapitzlist"/>
              <w:numPr>
                <w:ilvl w:val="0"/>
                <w:numId w:val="3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A4E54">
              <w:rPr>
                <w:rFonts w:ascii="Arial" w:hAnsi="Arial" w:cs="Arial"/>
                <w:sz w:val="18"/>
                <w:szCs w:val="18"/>
                <w:lang w:val="en-US"/>
              </w:rPr>
              <w:t>WiFi IEEE 802.11 w standardzie. ax lub nowszym,</w:t>
            </w:r>
          </w:p>
          <w:p w14:paraId="3D29D7D7" w14:textId="77777777" w:rsidR="001F28F9" w:rsidRPr="002A4E54" w:rsidRDefault="001F28F9" w:rsidP="00446F6A">
            <w:pPr>
              <w:pStyle w:val="Akapitzlist"/>
              <w:numPr>
                <w:ilvl w:val="0"/>
                <w:numId w:val="3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Bluetooth min. 5.2  lub w nowszym standardzie,</w:t>
            </w:r>
          </w:p>
        </w:tc>
      </w:tr>
      <w:tr w:rsidR="001F28F9" w:rsidRPr="002A4E54" w14:paraId="49A2074C" w14:textId="77777777" w:rsidTr="00E72B32">
        <w:tc>
          <w:tcPr>
            <w:tcW w:w="2552" w:type="dxa"/>
          </w:tcPr>
          <w:p w14:paraId="7D2117CA" w14:textId="77777777" w:rsidR="001F28F9" w:rsidRPr="002A4E54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A4E54">
              <w:rPr>
                <w:rFonts w:ascii="Arial" w:hAnsi="Arial" w:cs="Arial"/>
                <w:b/>
                <w:sz w:val="18"/>
                <w:szCs w:val="18"/>
              </w:rPr>
              <w:t>Karta dźwiękowa</w:t>
            </w:r>
          </w:p>
        </w:tc>
        <w:tc>
          <w:tcPr>
            <w:tcW w:w="6600" w:type="dxa"/>
          </w:tcPr>
          <w:p w14:paraId="799AA620" w14:textId="77777777" w:rsidR="001F28F9" w:rsidRPr="002A4E54" w:rsidRDefault="001F28F9" w:rsidP="00446F6A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 xml:space="preserve">zintegrowana, </w:t>
            </w:r>
          </w:p>
          <w:p w14:paraId="3CE422AB" w14:textId="77777777" w:rsidR="001F28F9" w:rsidRPr="002A4E54" w:rsidRDefault="001F28F9" w:rsidP="00446F6A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standard High Definition,</w:t>
            </w:r>
          </w:p>
          <w:p w14:paraId="1712DC81" w14:textId="77777777" w:rsidR="001F28F9" w:rsidRPr="002A4E54" w:rsidRDefault="001F28F9" w:rsidP="00446F6A">
            <w:pPr>
              <w:pStyle w:val="Akapitzlist"/>
              <w:numPr>
                <w:ilvl w:val="0"/>
                <w:numId w:val="2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min. 2 wbudowane głośniki stereo</w:t>
            </w:r>
          </w:p>
        </w:tc>
      </w:tr>
      <w:tr w:rsidR="001F28F9" w:rsidRPr="002A4E54" w14:paraId="2EED2CE1" w14:textId="77777777" w:rsidTr="00E72B32">
        <w:tc>
          <w:tcPr>
            <w:tcW w:w="2552" w:type="dxa"/>
          </w:tcPr>
          <w:p w14:paraId="67FEBE8E" w14:textId="77777777" w:rsidR="001F28F9" w:rsidRPr="002A4E54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A4E54">
              <w:rPr>
                <w:rFonts w:ascii="Arial" w:hAnsi="Arial" w:cs="Arial"/>
                <w:b/>
                <w:sz w:val="18"/>
                <w:szCs w:val="18"/>
              </w:rPr>
              <w:t>Karta graficzna</w:t>
            </w:r>
          </w:p>
        </w:tc>
        <w:tc>
          <w:tcPr>
            <w:tcW w:w="6600" w:type="dxa"/>
          </w:tcPr>
          <w:p w14:paraId="32E14685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co najmniej zintegrowana,</w:t>
            </w:r>
          </w:p>
          <w:p w14:paraId="075B3C9A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gniazdo HDMI w standardzie minimum 2.1 lub nowszym,</w:t>
            </w:r>
          </w:p>
          <w:p w14:paraId="5230A315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zgodność z DirectX 12,</w:t>
            </w:r>
          </w:p>
        </w:tc>
      </w:tr>
      <w:tr w:rsidR="001F28F9" w:rsidRPr="002A4E54" w14:paraId="4D660E26" w14:textId="77777777" w:rsidTr="00E72B32">
        <w:tc>
          <w:tcPr>
            <w:tcW w:w="2552" w:type="dxa"/>
          </w:tcPr>
          <w:p w14:paraId="5BDF7BD1" w14:textId="77777777" w:rsidR="001F28F9" w:rsidRPr="002A4E54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A4E54">
              <w:rPr>
                <w:rFonts w:ascii="Arial" w:hAnsi="Arial" w:cs="Arial"/>
                <w:b/>
                <w:sz w:val="18"/>
                <w:szCs w:val="18"/>
              </w:rPr>
              <w:t>Złącza</w:t>
            </w:r>
          </w:p>
        </w:tc>
        <w:tc>
          <w:tcPr>
            <w:tcW w:w="6600" w:type="dxa"/>
          </w:tcPr>
          <w:p w14:paraId="279DF717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min. 1x USB typ A o prędkości 5Gbps lub szybszej,</w:t>
            </w:r>
          </w:p>
          <w:p w14:paraId="721CF1FD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min. 2x USB typ C z obsługą DisplayPort i Power Delivery, z obsługą Thunderbolt 4</w:t>
            </w:r>
          </w:p>
          <w:p w14:paraId="5B7C5F6F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gniazdo mini-jack 3.5 mm combo</w:t>
            </w:r>
          </w:p>
        </w:tc>
      </w:tr>
      <w:tr w:rsidR="001F28F9" w:rsidRPr="002A4E54" w14:paraId="26503FB0" w14:textId="77777777" w:rsidTr="00E72B32">
        <w:tc>
          <w:tcPr>
            <w:tcW w:w="2552" w:type="dxa"/>
          </w:tcPr>
          <w:p w14:paraId="5F39A610" w14:textId="77777777" w:rsidR="001F28F9" w:rsidRPr="002A4E54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A4E54">
              <w:rPr>
                <w:rFonts w:ascii="Arial" w:hAnsi="Arial" w:cs="Arial"/>
                <w:b/>
                <w:sz w:val="18"/>
                <w:szCs w:val="18"/>
              </w:rPr>
              <w:t>Ekran</w:t>
            </w:r>
          </w:p>
        </w:tc>
        <w:tc>
          <w:tcPr>
            <w:tcW w:w="6600" w:type="dxa"/>
          </w:tcPr>
          <w:p w14:paraId="41A4A0FC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min. 13,3 cala i nie więcej niż 14,1 cali,</w:t>
            </w:r>
          </w:p>
          <w:p w14:paraId="63C0AFF9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rozdzielczość min. 2880x1800px,</w:t>
            </w:r>
          </w:p>
          <w:p w14:paraId="722BC7C9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częstotliwość odświeżania min 120 Hz</w:t>
            </w:r>
          </w:p>
          <w:p w14:paraId="149C4C2E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Jasność ekranu min 400 nitów</w:t>
            </w:r>
          </w:p>
          <w:p w14:paraId="4B233263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matryca wykonana w technologii OLED lub jej odmianie,</w:t>
            </w:r>
          </w:p>
          <w:p w14:paraId="2050EA37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ekran matowy lub z powłoką antyodblaskową,</w:t>
            </w:r>
          </w:p>
          <w:p w14:paraId="5B36092F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wąskie ramki ekranu,</w:t>
            </w:r>
          </w:p>
          <w:p w14:paraId="430B3BAC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kamera internetowa w rozdzielczości min. 1080p FHD  wbudowana w górną ramkę obudowy ekranu,</w:t>
            </w:r>
          </w:p>
          <w:p w14:paraId="20FD0908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zintegrowany mikrofon</w:t>
            </w:r>
          </w:p>
        </w:tc>
      </w:tr>
      <w:tr w:rsidR="001F28F9" w:rsidRPr="002A4E54" w14:paraId="7AC024B3" w14:textId="77777777" w:rsidTr="00E72B32">
        <w:tc>
          <w:tcPr>
            <w:tcW w:w="2552" w:type="dxa"/>
          </w:tcPr>
          <w:p w14:paraId="6FA81D39" w14:textId="77777777" w:rsidR="001F28F9" w:rsidRPr="002A4E54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A4E54">
              <w:rPr>
                <w:rFonts w:ascii="Arial" w:hAnsi="Arial" w:cs="Arial"/>
                <w:b/>
                <w:sz w:val="18"/>
                <w:szCs w:val="18"/>
              </w:rPr>
              <w:t>Akumulator</w:t>
            </w:r>
          </w:p>
        </w:tc>
        <w:tc>
          <w:tcPr>
            <w:tcW w:w="6600" w:type="dxa"/>
          </w:tcPr>
          <w:p w14:paraId="1F760F31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czas pracy na akumulatorze (zmierzony) przy pracy z uruchomioną siecią WiFi nie mniejszy niż 11h</w:t>
            </w:r>
          </w:p>
          <w:p w14:paraId="0F318B78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zasilacz o mocy min. 65 W</w:t>
            </w:r>
          </w:p>
        </w:tc>
      </w:tr>
      <w:tr w:rsidR="001F28F9" w:rsidRPr="002A4E54" w14:paraId="56C06A29" w14:textId="77777777" w:rsidTr="00E72B32">
        <w:tc>
          <w:tcPr>
            <w:tcW w:w="2552" w:type="dxa"/>
          </w:tcPr>
          <w:p w14:paraId="384CEA61" w14:textId="77777777" w:rsidR="001F28F9" w:rsidRPr="002A4E54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A4E54">
              <w:rPr>
                <w:rFonts w:ascii="Arial" w:hAnsi="Arial" w:cs="Arial"/>
                <w:b/>
                <w:sz w:val="18"/>
                <w:szCs w:val="18"/>
              </w:rPr>
              <w:t>Obudowa i masa</w:t>
            </w:r>
          </w:p>
        </w:tc>
        <w:tc>
          <w:tcPr>
            <w:tcW w:w="6600" w:type="dxa"/>
          </w:tcPr>
          <w:p w14:paraId="79C84EBF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pokrywa matrycy oraz spód wykonane z metalu, stopów metali lub z włókna węglowego</w:t>
            </w:r>
          </w:p>
          <w:p w14:paraId="1481E87B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masa nie większa niż 1,3 kg</w:t>
            </w:r>
          </w:p>
        </w:tc>
      </w:tr>
      <w:tr w:rsidR="001F28F9" w:rsidRPr="002A4E54" w14:paraId="0B7FC8FB" w14:textId="77777777" w:rsidTr="00E72B32">
        <w:tc>
          <w:tcPr>
            <w:tcW w:w="2552" w:type="dxa"/>
          </w:tcPr>
          <w:p w14:paraId="2EB57891" w14:textId="77777777" w:rsidR="001F28F9" w:rsidRPr="002A4E54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A4E54">
              <w:rPr>
                <w:rFonts w:ascii="Arial" w:hAnsi="Arial" w:cs="Arial"/>
                <w:b/>
                <w:sz w:val="18"/>
                <w:szCs w:val="18"/>
              </w:rPr>
              <w:t>System operacyjny</w:t>
            </w:r>
          </w:p>
        </w:tc>
        <w:tc>
          <w:tcPr>
            <w:tcW w:w="6600" w:type="dxa"/>
          </w:tcPr>
          <w:p w14:paraId="02DF2C12" w14:textId="77777777" w:rsidR="001F28F9" w:rsidRPr="002A4E54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wspierany przez producenta, stabilny 64 bitowy system operacyjny,</w:t>
            </w:r>
          </w:p>
          <w:p w14:paraId="46AA5667" w14:textId="77777777" w:rsidR="001F28F9" w:rsidRPr="002A4E54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preinstalowany przez producenta notebooka,</w:t>
            </w:r>
          </w:p>
          <w:p w14:paraId="0FC1792D" w14:textId="77777777" w:rsidR="001F28F9" w:rsidRPr="002A4E54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graficzny interfejs użytkownika,</w:t>
            </w:r>
          </w:p>
          <w:p w14:paraId="0C526FF8" w14:textId="77777777" w:rsidR="001F28F9" w:rsidRPr="002A4E54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interfejs użytkownika w języku polskim,</w:t>
            </w:r>
          </w:p>
          <w:p w14:paraId="519E2E8C" w14:textId="77777777" w:rsidR="001F28F9" w:rsidRPr="002A4E54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w pełni zintegrowany z usługą katalogową ActiveDirectory, w tym: kontrola dostępu do zasobów oraz scentralizowane zarządzanie oprogramowaniem i konfiguracja systemu poprzez Group Policy Objects,</w:t>
            </w:r>
          </w:p>
          <w:p w14:paraId="3C6C8634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natywna obsługa systemu plików NTFS,</w:t>
            </w:r>
          </w:p>
          <w:p w14:paraId="2A654E76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licencja cyfrowa, wieczysta, klucz produktu w UEFI/BIOS płyty głównej,</w:t>
            </w:r>
          </w:p>
        </w:tc>
      </w:tr>
      <w:tr w:rsidR="001F28F9" w:rsidRPr="002A4E54" w14:paraId="44662255" w14:textId="77777777" w:rsidTr="00E72B32">
        <w:tc>
          <w:tcPr>
            <w:tcW w:w="2552" w:type="dxa"/>
          </w:tcPr>
          <w:p w14:paraId="404DFCEE" w14:textId="77777777" w:rsidR="001F28F9" w:rsidRPr="002A4E54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A4E54">
              <w:rPr>
                <w:rFonts w:ascii="Arial" w:hAnsi="Arial" w:cs="Arial"/>
                <w:b/>
                <w:sz w:val="18"/>
                <w:szCs w:val="18"/>
              </w:rPr>
              <w:t>Bezpieczeństwo</w:t>
            </w:r>
          </w:p>
        </w:tc>
        <w:tc>
          <w:tcPr>
            <w:tcW w:w="6600" w:type="dxa"/>
          </w:tcPr>
          <w:p w14:paraId="0AED15B3" w14:textId="77777777" w:rsidR="001F28F9" w:rsidRPr="002A4E54" w:rsidRDefault="001F28F9" w:rsidP="00446F6A">
            <w:pPr>
              <w:pStyle w:val="Akapitzlist"/>
              <w:numPr>
                <w:ilvl w:val="0"/>
                <w:numId w:val="4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obsługa standardu TPM w wersji 2.0 lub nowszej</w:t>
            </w:r>
          </w:p>
        </w:tc>
      </w:tr>
      <w:tr w:rsidR="001F28F9" w:rsidRPr="002A4E54" w14:paraId="6D6D8493" w14:textId="77777777" w:rsidTr="00E72B32">
        <w:tc>
          <w:tcPr>
            <w:tcW w:w="2552" w:type="dxa"/>
          </w:tcPr>
          <w:p w14:paraId="1D3FFA76" w14:textId="77777777" w:rsidR="001F28F9" w:rsidRPr="002A4E54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A4E54">
              <w:rPr>
                <w:rFonts w:ascii="Arial" w:hAnsi="Arial" w:cs="Arial"/>
                <w:b/>
                <w:sz w:val="18"/>
                <w:szCs w:val="18"/>
              </w:rPr>
              <w:t>Torba do notebooka</w:t>
            </w:r>
          </w:p>
        </w:tc>
        <w:tc>
          <w:tcPr>
            <w:tcW w:w="6600" w:type="dxa"/>
          </w:tcPr>
          <w:p w14:paraId="3A7843B4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A4E54">
              <w:rPr>
                <w:rFonts w:ascii="Arial" w:hAnsi="Arial" w:cs="Arial"/>
                <w:sz w:val="18"/>
                <w:szCs w:val="18"/>
                <w:lang w:val="en-US"/>
              </w:rPr>
              <w:t>dopasowana do rozmiaru notebook,</w:t>
            </w:r>
          </w:p>
          <w:p w14:paraId="32CA2B21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A4E54">
              <w:rPr>
                <w:rFonts w:ascii="Arial" w:hAnsi="Arial" w:cs="Arial"/>
                <w:sz w:val="18"/>
                <w:szCs w:val="18"/>
                <w:lang w:val="en-US"/>
              </w:rPr>
              <w:t xml:space="preserve">co </w:t>
            </w:r>
            <w:r w:rsidRPr="002A4E54">
              <w:rPr>
                <w:rFonts w:ascii="Arial" w:hAnsi="Arial" w:cs="Arial"/>
                <w:sz w:val="18"/>
                <w:szCs w:val="18"/>
              </w:rPr>
              <w:t>najmniej</w:t>
            </w:r>
            <w:r w:rsidRPr="002A4E54">
              <w:rPr>
                <w:rFonts w:ascii="Arial" w:hAnsi="Arial" w:cs="Arial"/>
                <w:sz w:val="18"/>
                <w:szCs w:val="18"/>
                <w:lang w:val="en-US"/>
              </w:rPr>
              <w:t xml:space="preserve"> 3 </w:t>
            </w:r>
            <w:r w:rsidRPr="002A4E54">
              <w:rPr>
                <w:rFonts w:ascii="Arial" w:hAnsi="Arial" w:cs="Arial"/>
                <w:sz w:val="18"/>
                <w:szCs w:val="18"/>
              </w:rPr>
              <w:t>komory</w:t>
            </w:r>
            <w:r w:rsidRPr="002A4E54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</w:p>
          <w:p w14:paraId="10E5698F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amortyzująca przegroda na notebooka,</w:t>
            </w:r>
          </w:p>
          <w:p w14:paraId="4C0F3AE3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przegrody na dokumenty, wizytówki, długopisy i inne drobiazgi,</w:t>
            </w:r>
          </w:p>
          <w:p w14:paraId="7F52E92F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miękko wykończony uchwyt i pas (odłączany) na ramię,</w:t>
            </w:r>
          </w:p>
          <w:p w14:paraId="2AC89E4C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waga nie większa niż 1.1kg</w:t>
            </w:r>
          </w:p>
        </w:tc>
      </w:tr>
      <w:tr w:rsidR="001F28F9" w:rsidRPr="002A4E54" w14:paraId="531E0209" w14:textId="77777777" w:rsidTr="00E72B32">
        <w:tc>
          <w:tcPr>
            <w:tcW w:w="2552" w:type="dxa"/>
          </w:tcPr>
          <w:p w14:paraId="1D83F9BC" w14:textId="77777777" w:rsidR="001F28F9" w:rsidRPr="002A4E54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A4E54">
              <w:rPr>
                <w:rFonts w:ascii="Arial" w:hAnsi="Arial" w:cs="Arial"/>
                <w:b/>
                <w:sz w:val="18"/>
                <w:szCs w:val="18"/>
              </w:rPr>
              <w:t>Myszka</w:t>
            </w:r>
          </w:p>
        </w:tc>
        <w:tc>
          <w:tcPr>
            <w:tcW w:w="6600" w:type="dxa"/>
          </w:tcPr>
          <w:p w14:paraId="6B105E5C" w14:textId="77777777" w:rsidR="001F28F9" w:rsidRPr="002A4E54" w:rsidRDefault="001F28F9" w:rsidP="001F28F9">
            <w:pPr>
              <w:pStyle w:val="Akapitzlist"/>
              <w:numPr>
                <w:ilvl w:val="0"/>
                <w:numId w:val="24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laptopowa,</w:t>
            </w:r>
          </w:p>
          <w:p w14:paraId="6E00F10C" w14:textId="77777777" w:rsidR="001F28F9" w:rsidRPr="002A4E54" w:rsidRDefault="001F28F9" w:rsidP="001F28F9">
            <w:pPr>
              <w:pStyle w:val="Akapitzlist"/>
              <w:numPr>
                <w:ilvl w:val="0"/>
                <w:numId w:val="24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laserowa,</w:t>
            </w:r>
          </w:p>
          <w:p w14:paraId="352C3C7E" w14:textId="77777777" w:rsidR="001F28F9" w:rsidRPr="002A4E54" w:rsidRDefault="001F28F9" w:rsidP="001F28F9">
            <w:pPr>
              <w:pStyle w:val="Akapitzlist"/>
              <w:numPr>
                <w:ilvl w:val="0"/>
                <w:numId w:val="24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min. 1000DPI,</w:t>
            </w:r>
          </w:p>
          <w:p w14:paraId="7D196D3C" w14:textId="77777777" w:rsidR="001F28F9" w:rsidRPr="002A4E54" w:rsidRDefault="001F28F9" w:rsidP="001F28F9">
            <w:pPr>
              <w:pStyle w:val="Akapitzlist"/>
              <w:numPr>
                <w:ilvl w:val="0"/>
                <w:numId w:val="24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komunikacja za pomocą Bluetooth</w:t>
            </w:r>
          </w:p>
          <w:p w14:paraId="5380913B" w14:textId="77777777" w:rsidR="001F28F9" w:rsidRPr="002A4E54" w:rsidRDefault="001F28F9" w:rsidP="001F28F9">
            <w:pPr>
              <w:pStyle w:val="Akapitzlist"/>
              <w:numPr>
                <w:ilvl w:val="0"/>
                <w:numId w:val="24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min. 3 przyciski w tym jeden w rolce,</w:t>
            </w:r>
          </w:p>
          <w:p w14:paraId="065056C9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certyfikaty jakości ISO 9001 i 14001 dla producenta sprzętu</w:t>
            </w:r>
          </w:p>
        </w:tc>
      </w:tr>
      <w:tr w:rsidR="001F28F9" w:rsidRPr="002A4E54" w14:paraId="20C677BC" w14:textId="77777777" w:rsidTr="00E72B32">
        <w:tc>
          <w:tcPr>
            <w:tcW w:w="2552" w:type="dxa"/>
          </w:tcPr>
          <w:p w14:paraId="4140E2C5" w14:textId="77777777" w:rsidR="001F28F9" w:rsidRPr="002A4E54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A4E54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6600" w:type="dxa"/>
          </w:tcPr>
          <w:p w14:paraId="71486EB0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gwarancja producenta komputera,</w:t>
            </w:r>
          </w:p>
          <w:p w14:paraId="02CB4EF3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min. 3 lata na części i robociznę</w:t>
            </w:r>
          </w:p>
          <w:p w14:paraId="4CA0813D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firma serwisująca musi posiadać autoryzację producenta komputera na świadczenie usług serwisowych,</w:t>
            </w:r>
          </w:p>
          <w:p w14:paraId="448AED82" w14:textId="77777777" w:rsidR="001F28F9" w:rsidRPr="002A4E54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40" w:lineRule="auto"/>
              <w:ind w:left="397" w:hanging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A4E54">
              <w:rPr>
                <w:rFonts w:ascii="Arial" w:hAnsi="Arial" w:cs="Arial"/>
                <w:sz w:val="18"/>
                <w:szCs w:val="18"/>
              </w:rPr>
              <w:t>możliwość pobrania aktualnych wersji sterowników oraz firmware za pośrednictwem strony internetowej producenta komputera również dla urządzeń z nieaktywnym wsparciem</w:t>
            </w:r>
          </w:p>
        </w:tc>
      </w:tr>
    </w:tbl>
    <w:p w14:paraId="78EC2329" w14:textId="77777777" w:rsidR="001F28F9" w:rsidRPr="002A4E54" w:rsidRDefault="001F28F9" w:rsidP="001F28F9">
      <w:pPr>
        <w:rPr>
          <w:rFonts w:ascii="Arial" w:hAnsi="Arial" w:cs="Arial"/>
          <w:sz w:val="18"/>
          <w:szCs w:val="18"/>
        </w:rPr>
      </w:pPr>
    </w:p>
    <w:p w14:paraId="2D82143E" w14:textId="7E11F0E6" w:rsidR="001F28F9" w:rsidRPr="0079334F" w:rsidRDefault="001F28F9" w:rsidP="0079334F">
      <w:pPr>
        <w:spacing w:line="240" w:lineRule="auto"/>
        <w:ind w:left="0" w:firstLine="0"/>
        <w:contextualSpacing/>
        <w:jc w:val="left"/>
        <w:rPr>
          <w:rFonts w:ascii="Arial" w:hAnsi="Arial" w:cs="Arial"/>
          <w:b/>
          <w:bCs/>
          <w:sz w:val="20"/>
          <w:szCs w:val="20"/>
        </w:rPr>
      </w:pPr>
      <w:r w:rsidRPr="0079334F">
        <w:rPr>
          <w:rFonts w:ascii="Arial" w:hAnsi="Arial" w:cs="Arial"/>
          <w:b/>
          <w:bCs/>
          <w:sz w:val="20"/>
          <w:szCs w:val="20"/>
        </w:rPr>
        <w:t>Dr hab. Inż. Maciej Krasicki, tel. 665 3918</w:t>
      </w:r>
    </w:p>
    <w:p w14:paraId="65294306" w14:textId="1773A203" w:rsidR="001F28F9" w:rsidRPr="002A4E54" w:rsidRDefault="001F28F9" w:rsidP="00E72B32">
      <w:pPr>
        <w:keepNext/>
        <w:spacing w:line="240" w:lineRule="auto"/>
        <w:ind w:left="0" w:firstLine="0"/>
        <w:contextualSpacing/>
        <w:jc w:val="left"/>
        <w:rPr>
          <w:rFonts w:ascii="Arial" w:hAnsi="Arial" w:cs="Arial"/>
          <w:sz w:val="18"/>
          <w:szCs w:val="18"/>
        </w:rPr>
      </w:pPr>
      <w:r w:rsidRPr="002A4E54">
        <w:rPr>
          <w:rFonts w:ascii="Arial" w:hAnsi="Arial" w:cs="Arial"/>
          <w:sz w:val="18"/>
          <w:szCs w:val="18"/>
        </w:rPr>
        <w:t>Osoby zainteresowane zakupem, nr telefonu</w:t>
      </w:r>
    </w:p>
    <w:p w14:paraId="7AFD36EF" w14:textId="77777777" w:rsidR="001F28F9" w:rsidRPr="002A4E54" w:rsidRDefault="001F28F9" w:rsidP="001F28F9">
      <w:pPr>
        <w:keepNext/>
        <w:tabs>
          <w:tab w:val="left" w:pos="1728"/>
        </w:tabs>
        <w:spacing w:line="240" w:lineRule="auto"/>
        <w:ind w:left="357"/>
        <w:contextualSpacing/>
        <w:rPr>
          <w:rFonts w:ascii="Arial" w:hAnsi="Arial" w:cs="Arial"/>
          <w:sz w:val="18"/>
          <w:szCs w:val="18"/>
        </w:rPr>
      </w:pPr>
    </w:p>
    <w:p w14:paraId="5F317565" w14:textId="77777777" w:rsidR="001F28F9" w:rsidRDefault="001F28F9" w:rsidP="001F28F9">
      <w:pPr>
        <w:ind w:left="-5" w:hanging="1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8988D8D" w14:textId="6BF9F137" w:rsidR="00C5410A" w:rsidRDefault="00C5410A" w:rsidP="00C5410A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18</w:t>
      </w:r>
      <w:r w:rsidRPr="00D975FF">
        <w:rPr>
          <w:rFonts w:ascii="Arial" w:hAnsi="Arial" w:cs="Arial"/>
          <w:b/>
        </w:rPr>
        <w:fldChar w:fldCharType="end"/>
      </w:r>
    </w:p>
    <w:p w14:paraId="7AADE3E5" w14:textId="77777777" w:rsidR="00707AF6" w:rsidRPr="0079334F" w:rsidRDefault="00707AF6" w:rsidP="0079334F">
      <w:pPr>
        <w:spacing w:before="0" w:line="240" w:lineRule="auto"/>
        <w:ind w:left="0" w:firstLine="0"/>
        <w:jc w:val="left"/>
        <w:rPr>
          <w:rFonts w:ascii="Arial" w:eastAsia="Arial" w:hAnsi="Arial" w:cs="Arial"/>
          <w:sz w:val="20"/>
          <w:szCs w:val="20"/>
        </w:rPr>
      </w:pPr>
      <w:r w:rsidRPr="0079334F">
        <w:rPr>
          <w:rFonts w:ascii="Arial" w:eastAsia="Calibri" w:hAnsi="Arial" w:cs="Times New Roman"/>
          <w:sz w:val="20"/>
          <w:szCs w:val="20"/>
        </w:rPr>
        <w:t>Instytut Sieci Teleinformatycznych,</w:t>
      </w:r>
      <w:r w:rsidRPr="0079334F">
        <w:rPr>
          <w:rFonts w:ascii="Arial" w:eastAsia="Calibri" w:hAnsi="Arial" w:cs="Times New Roman"/>
          <w:sz w:val="20"/>
          <w:szCs w:val="20"/>
        </w:rPr>
        <w:br/>
        <w:t>Polanka 3, 60-965 Poznań</w:t>
      </w:r>
    </w:p>
    <w:p w14:paraId="7C0CB61C" w14:textId="77777777" w:rsidR="00707AF6" w:rsidRPr="00707AF6" w:rsidRDefault="00707AF6" w:rsidP="0079334F">
      <w:pPr>
        <w:spacing w:before="0" w:line="240" w:lineRule="auto"/>
        <w:ind w:left="0" w:firstLine="0"/>
        <w:jc w:val="left"/>
        <w:rPr>
          <w:rFonts w:ascii="Arial" w:eastAsia="Arial" w:hAnsi="Arial" w:cs="Arial"/>
          <w:sz w:val="18"/>
          <w:szCs w:val="18"/>
        </w:rPr>
      </w:pPr>
      <w:r w:rsidRPr="00707AF6">
        <w:rPr>
          <w:rFonts w:ascii="Arial" w:eastAsia="Calibri" w:hAnsi="Arial" w:cs="Times New Roman"/>
          <w:sz w:val="18"/>
          <w:szCs w:val="18"/>
        </w:rPr>
        <w:t>nazwa jednostki zamawiającej, adres</w:t>
      </w:r>
    </w:p>
    <w:p w14:paraId="0EB33BFF" w14:textId="77777777" w:rsidR="00707AF6" w:rsidRPr="00707AF6" w:rsidRDefault="00707AF6" w:rsidP="0079334F">
      <w:pPr>
        <w:spacing w:before="0" w:line="240" w:lineRule="auto"/>
        <w:ind w:left="0" w:firstLine="0"/>
        <w:jc w:val="left"/>
        <w:rPr>
          <w:rFonts w:ascii="Arial" w:eastAsia="Arial" w:hAnsi="Arial" w:cs="Arial"/>
          <w:sz w:val="18"/>
          <w:szCs w:val="18"/>
        </w:rPr>
      </w:pPr>
    </w:p>
    <w:p w14:paraId="0D1167CD" w14:textId="77777777" w:rsidR="00707AF6" w:rsidRPr="00707AF6" w:rsidRDefault="00707AF6" w:rsidP="0079334F">
      <w:pPr>
        <w:spacing w:before="0" w:line="240" w:lineRule="auto"/>
        <w:ind w:left="0" w:firstLine="0"/>
        <w:jc w:val="left"/>
        <w:rPr>
          <w:rFonts w:ascii="Arial" w:eastAsia="Arial" w:hAnsi="Arial" w:cs="Arial"/>
        </w:rPr>
      </w:pPr>
      <w:r w:rsidRPr="00707AF6">
        <w:rPr>
          <w:rFonts w:ascii="Arial" w:eastAsia="Calibri" w:hAnsi="Arial" w:cs="Times New Roman"/>
        </w:rPr>
        <w:t xml:space="preserve">2szt moduł AI do komputera jednopłytkowego o parametrach: </w:t>
      </w:r>
    </w:p>
    <w:tbl>
      <w:tblPr>
        <w:tblStyle w:val="TableNormal1"/>
        <w:tblW w:w="9053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24"/>
        <w:gridCol w:w="6529"/>
      </w:tblGrid>
      <w:tr w:rsidR="00707AF6" w:rsidRPr="00707AF6" w14:paraId="7A7708FB" w14:textId="77777777" w:rsidTr="006D112E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C7E5DB" w14:textId="77777777" w:rsidR="00707AF6" w:rsidRPr="00707AF6" w:rsidRDefault="00707AF6" w:rsidP="00707AF6">
            <w:pPr>
              <w:spacing w:before="0" w:after="16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  <w:r w:rsidRPr="00707AF6">
              <w:rPr>
                <w:rFonts w:ascii="Arial" w:eastAsia="Calibri" w:hAnsi="Arial"/>
                <w:b/>
                <w:bCs/>
              </w:rPr>
              <w:t>WYSZCZEGÓLNIENIE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2CA0036" w14:textId="77777777" w:rsidR="00707AF6" w:rsidRPr="00707AF6" w:rsidRDefault="00707AF6" w:rsidP="00707AF6">
            <w:pPr>
              <w:spacing w:before="0" w:after="160" w:line="259" w:lineRule="auto"/>
              <w:ind w:left="0" w:firstLine="0"/>
              <w:jc w:val="center"/>
              <w:rPr>
                <w:rFonts w:ascii="Calibri" w:eastAsia="Calibri" w:hAnsi="Calibri"/>
              </w:rPr>
            </w:pPr>
            <w:r w:rsidRPr="00707AF6">
              <w:rPr>
                <w:rFonts w:ascii="Arial" w:eastAsia="Calibri" w:hAnsi="Arial"/>
                <w:b/>
                <w:bCs/>
              </w:rPr>
              <w:t>WYMAGANIA</w:t>
            </w:r>
          </w:p>
        </w:tc>
      </w:tr>
      <w:tr w:rsidR="00707AF6" w:rsidRPr="00707AF6" w14:paraId="36C53AB0" w14:textId="77777777" w:rsidTr="006D112E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3A07E91" w14:textId="77777777" w:rsidR="00707AF6" w:rsidRPr="00707AF6" w:rsidRDefault="00707AF6" w:rsidP="00707AF6">
            <w:pPr>
              <w:spacing w:before="0" w:after="160" w:line="259" w:lineRule="auto"/>
              <w:ind w:left="0" w:firstLine="0"/>
              <w:jc w:val="left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707AF6">
              <w:rPr>
                <w:rFonts w:ascii="Arial" w:eastAsia="Calibri" w:hAnsi="Arial"/>
                <w:b/>
                <w:bCs/>
                <w:sz w:val="18"/>
                <w:szCs w:val="18"/>
              </w:rPr>
              <w:t>Moduł AI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F246467" w14:textId="77777777" w:rsidR="00707AF6" w:rsidRPr="00707AF6" w:rsidRDefault="00707AF6" w:rsidP="00707AF6">
            <w:pPr>
              <w:numPr>
                <w:ilvl w:val="0"/>
                <w:numId w:val="45"/>
              </w:numPr>
              <w:spacing w:before="0" w:after="160" w:line="240" w:lineRule="auto"/>
              <w:ind w:left="227" w:hanging="227"/>
              <w:contextualSpacing/>
              <w:jc w:val="left"/>
              <w:rPr>
                <w:rFonts w:ascii="Arial" w:eastAsia="Calibri" w:hAnsi="Arial"/>
                <w:sz w:val="18"/>
                <w:szCs w:val="18"/>
              </w:rPr>
            </w:pPr>
            <w:r w:rsidRPr="00707AF6">
              <w:rPr>
                <w:rFonts w:ascii="Arial" w:eastAsia="Calibri" w:hAnsi="Arial"/>
                <w:sz w:val="18"/>
                <w:szCs w:val="18"/>
              </w:rPr>
              <w:t>Płytka rozszerzeń typu HAT do komputera jednopłytkowego</w:t>
            </w:r>
          </w:p>
          <w:p w14:paraId="322CBA8E" w14:textId="55B03971" w:rsidR="00707AF6" w:rsidRPr="00707AF6" w:rsidRDefault="00707AF6" w:rsidP="00707AF6">
            <w:pPr>
              <w:numPr>
                <w:ilvl w:val="0"/>
                <w:numId w:val="45"/>
              </w:numPr>
              <w:spacing w:before="0" w:after="160" w:line="240" w:lineRule="auto"/>
              <w:ind w:left="227" w:hanging="227"/>
              <w:contextualSpacing/>
              <w:jc w:val="left"/>
              <w:rPr>
                <w:rFonts w:ascii="Arial" w:eastAsia="Calibri" w:hAnsi="Arial"/>
                <w:sz w:val="18"/>
                <w:szCs w:val="18"/>
              </w:rPr>
            </w:pPr>
            <w:r w:rsidRPr="00707AF6">
              <w:rPr>
                <w:rFonts w:ascii="Arial" w:eastAsia="Calibri" w:hAnsi="Arial"/>
                <w:sz w:val="18"/>
                <w:szCs w:val="18"/>
              </w:rPr>
              <w:t>Podłączenie do komputera</w:t>
            </w:r>
            <w:r w:rsidR="00CF31C1">
              <w:rPr>
                <w:rFonts w:ascii="Arial" w:eastAsia="Calibri" w:hAnsi="Arial"/>
                <w:sz w:val="18"/>
                <w:szCs w:val="18"/>
              </w:rPr>
              <w:t xml:space="preserve"> jednopłytkowego</w:t>
            </w:r>
            <w:r w:rsidRPr="00707AF6">
              <w:rPr>
                <w:rFonts w:ascii="Arial" w:eastAsia="Calibri" w:hAnsi="Arial"/>
                <w:sz w:val="18"/>
                <w:szCs w:val="18"/>
              </w:rPr>
              <w:t xml:space="preserve"> przez taśmę PCIe x1</w:t>
            </w:r>
          </w:p>
          <w:p w14:paraId="78FDAC3B" w14:textId="77806BA7" w:rsidR="00707AF6" w:rsidRPr="00707AF6" w:rsidRDefault="00CF31C1" w:rsidP="00707AF6">
            <w:pPr>
              <w:numPr>
                <w:ilvl w:val="0"/>
                <w:numId w:val="45"/>
              </w:numPr>
              <w:spacing w:before="0" w:after="160" w:line="240" w:lineRule="auto"/>
              <w:ind w:left="227" w:hanging="227"/>
              <w:contextualSpacing/>
              <w:jc w:val="left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W</w:t>
            </w:r>
            <w:r w:rsidR="00707AF6" w:rsidRPr="00707AF6">
              <w:rPr>
                <w:rFonts w:ascii="Arial" w:eastAsia="Calibri" w:hAnsi="Arial"/>
                <w:sz w:val="18"/>
                <w:szCs w:val="18"/>
              </w:rPr>
              <w:t>ydajność nie mniejsza niż 13 TOPS</w:t>
            </w:r>
          </w:p>
        </w:tc>
      </w:tr>
    </w:tbl>
    <w:p w14:paraId="7BA4A3EA" w14:textId="615AC688" w:rsidR="00707AF6" w:rsidRPr="00707AF6" w:rsidRDefault="00707AF6" w:rsidP="0079334F">
      <w:pPr>
        <w:keepNext/>
        <w:spacing w:before="0" w:after="160" w:line="259" w:lineRule="auto"/>
        <w:ind w:left="0" w:firstLine="0"/>
        <w:jc w:val="left"/>
        <w:rPr>
          <w:rFonts w:ascii="Arial" w:eastAsia="Calibri" w:hAnsi="Arial" w:cs="Times New Roman"/>
          <w:sz w:val="18"/>
          <w:szCs w:val="18"/>
        </w:rPr>
      </w:pPr>
      <w:r w:rsidRPr="00707AF6">
        <w:rPr>
          <w:rFonts w:ascii="Arial" w:eastAsia="Calibri" w:hAnsi="Arial" w:cs="Times New Roman"/>
          <w:sz w:val="18"/>
          <w:szCs w:val="18"/>
        </w:rPr>
        <w:t>Osoby koordynująca zakup, nr telefonu:</w:t>
      </w:r>
      <w:r w:rsidRPr="00707AF6">
        <w:rPr>
          <w:rFonts w:ascii="Arial" w:eastAsia="Calibri" w:hAnsi="Arial" w:cs="Times New Roman"/>
          <w:sz w:val="18"/>
          <w:szCs w:val="18"/>
        </w:rPr>
        <w:br/>
      </w:r>
      <w:r w:rsidRPr="0079334F">
        <w:rPr>
          <w:rFonts w:ascii="Arial" w:eastAsia="Calibri" w:hAnsi="Arial" w:cs="Times New Roman"/>
          <w:b/>
          <w:bCs/>
          <w:sz w:val="18"/>
          <w:szCs w:val="18"/>
        </w:rPr>
        <w:t>Michał Weissenberg, 453 476 548</w:t>
      </w:r>
      <w:r w:rsidRPr="00707AF6">
        <w:rPr>
          <w:rFonts w:ascii="Arial" w:eastAsia="Calibri" w:hAnsi="Arial" w:cs="Times New Roman"/>
          <w:sz w:val="18"/>
          <w:szCs w:val="18"/>
        </w:rPr>
        <w:br w:type="page"/>
      </w:r>
    </w:p>
    <w:p w14:paraId="740B70AC" w14:textId="3544A62B" w:rsidR="00707AF6" w:rsidRDefault="00707AF6" w:rsidP="00707AF6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19</w:t>
      </w:r>
      <w:r w:rsidRPr="00D975FF">
        <w:rPr>
          <w:rFonts w:ascii="Arial" w:hAnsi="Arial" w:cs="Arial"/>
          <w:b/>
        </w:rPr>
        <w:fldChar w:fldCharType="end"/>
      </w:r>
    </w:p>
    <w:p w14:paraId="76315180" w14:textId="77777777" w:rsidR="00707AF6" w:rsidRPr="0079334F" w:rsidRDefault="00707AF6" w:rsidP="0079334F">
      <w:pPr>
        <w:spacing w:before="0" w:line="259" w:lineRule="auto"/>
        <w:ind w:left="0" w:firstLine="0"/>
        <w:jc w:val="left"/>
        <w:rPr>
          <w:rFonts w:ascii="Arial" w:eastAsia="Arial" w:hAnsi="Arial" w:cs="Arial"/>
          <w:sz w:val="20"/>
          <w:szCs w:val="20"/>
        </w:rPr>
      </w:pPr>
      <w:r w:rsidRPr="0079334F">
        <w:rPr>
          <w:rFonts w:ascii="Arial" w:eastAsia="Calibri" w:hAnsi="Arial" w:cs="Times New Roman"/>
          <w:sz w:val="20"/>
          <w:szCs w:val="20"/>
        </w:rPr>
        <w:t>Instytut Sieci Teleinformatycznych,</w:t>
      </w:r>
      <w:r w:rsidRPr="0079334F">
        <w:rPr>
          <w:rFonts w:ascii="Arial" w:eastAsia="Calibri" w:hAnsi="Arial" w:cs="Times New Roman"/>
          <w:sz w:val="20"/>
          <w:szCs w:val="20"/>
        </w:rPr>
        <w:br/>
        <w:t>Polanka 3, 60-965 Poznań</w:t>
      </w:r>
    </w:p>
    <w:p w14:paraId="5D108153" w14:textId="77777777" w:rsidR="00707AF6" w:rsidRPr="00707AF6" w:rsidRDefault="00707AF6" w:rsidP="0079334F">
      <w:pPr>
        <w:spacing w:before="0" w:line="259" w:lineRule="auto"/>
        <w:ind w:left="0" w:firstLine="0"/>
        <w:jc w:val="left"/>
        <w:rPr>
          <w:rFonts w:ascii="Arial" w:eastAsia="Arial" w:hAnsi="Arial" w:cs="Arial"/>
          <w:sz w:val="18"/>
          <w:szCs w:val="18"/>
        </w:rPr>
      </w:pPr>
      <w:r w:rsidRPr="00707AF6">
        <w:rPr>
          <w:rFonts w:ascii="Arial" w:eastAsia="Calibri" w:hAnsi="Arial" w:cs="Times New Roman"/>
          <w:sz w:val="18"/>
          <w:szCs w:val="18"/>
        </w:rPr>
        <w:t>nazwa jednostki zamawiającej, adres</w:t>
      </w:r>
    </w:p>
    <w:p w14:paraId="5D3E47A9" w14:textId="77777777" w:rsidR="00707AF6" w:rsidRPr="00707AF6" w:rsidRDefault="00707AF6" w:rsidP="0079334F">
      <w:pPr>
        <w:spacing w:before="0" w:line="259" w:lineRule="auto"/>
        <w:ind w:left="0" w:firstLine="0"/>
        <w:jc w:val="left"/>
        <w:rPr>
          <w:rFonts w:ascii="Arial" w:eastAsia="Arial" w:hAnsi="Arial" w:cs="Arial"/>
          <w:sz w:val="18"/>
          <w:szCs w:val="18"/>
        </w:rPr>
      </w:pPr>
    </w:p>
    <w:p w14:paraId="394FF78F" w14:textId="77777777" w:rsidR="00707AF6" w:rsidRPr="00707AF6" w:rsidRDefault="00707AF6" w:rsidP="0079334F">
      <w:pPr>
        <w:spacing w:before="0" w:line="259" w:lineRule="auto"/>
        <w:ind w:left="0" w:firstLine="0"/>
        <w:jc w:val="left"/>
        <w:rPr>
          <w:rFonts w:ascii="Arial" w:eastAsia="Arial" w:hAnsi="Arial" w:cs="Arial"/>
        </w:rPr>
      </w:pPr>
      <w:r w:rsidRPr="00707AF6">
        <w:rPr>
          <w:rFonts w:ascii="Arial" w:eastAsia="Calibri" w:hAnsi="Arial" w:cs="Times New Roman"/>
        </w:rPr>
        <w:t xml:space="preserve">4szt karta pamięci o parametrach: </w:t>
      </w:r>
    </w:p>
    <w:tbl>
      <w:tblPr>
        <w:tblStyle w:val="TableNormal1"/>
        <w:tblW w:w="9053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24"/>
        <w:gridCol w:w="6529"/>
      </w:tblGrid>
      <w:tr w:rsidR="00707AF6" w:rsidRPr="00707AF6" w14:paraId="3A7122F3" w14:textId="77777777" w:rsidTr="006D112E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BD908A2" w14:textId="77777777" w:rsidR="00707AF6" w:rsidRPr="00707AF6" w:rsidRDefault="00707AF6" w:rsidP="00707AF6">
            <w:pPr>
              <w:spacing w:before="0" w:after="16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  <w:r w:rsidRPr="00707AF6">
              <w:rPr>
                <w:rFonts w:ascii="Arial" w:eastAsia="Calibri" w:hAnsi="Arial"/>
                <w:b/>
                <w:bCs/>
              </w:rPr>
              <w:t>WYSZCZEGÓLNIENIE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2D06F7" w14:textId="77777777" w:rsidR="00707AF6" w:rsidRPr="00707AF6" w:rsidRDefault="00707AF6" w:rsidP="00707AF6">
            <w:pPr>
              <w:spacing w:before="0" w:after="160" w:line="259" w:lineRule="auto"/>
              <w:ind w:left="0" w:firstLine="0"/>
              <w:jc w:val="center"/>
              <w:rPr>
                <w:rFonts w:ascii="Calibri" w:eastAsia="Calibri" w:hAnsi="Calibri"/>
              </w:rPr>
            </w:pPr>
            <w:r w:rsidRPr="00707AF6">
              <w:rPr>
                <w:rFonts w:ascii="Arial" w:eastAsia="Calibri" w:hAnsi="Arial"/>
                <w:b/>
                <w:bCs/>
              </w:rPr>
              <w:t>WYMAGANIA</w:t>
            </w:r>
          </w:p>
        </w:tc>
      </w:tr>
      <w:tr w:rsidR="00707AF6" w:rsidRPr="00707AF6" w14:paraId="28606DFB" w14:textId="77777777" w:rsidTr="006D112E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6895D" w14:textId="77777777" w:rsidR="00707AF6" w:rsidRPr="00707AF6" w:rsidRDefault="00707AF6" w:rsidP="00707AF6">
            <w:pPr>
              <w:spacing w:before="0" w:after="160" w:line="259" w:lineRule="auto"/>
              <w:ind w:left="0" w:firstLine="0"/>
              <w:jc w:val="left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707AF6">
              <w:rPr>
                <w:rFonts w:ascii="Arial" w:eastAsia="Calibri" w:hAnsi="Arial"/>
                <w:b/>
                <w:bCs/>
                <w:sz w:val="18"/>
                <w:szCs w:val="18"/>
              </w:rPr>
              <w:t>Karta pamięci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07A66" w14:textId="77777777" w:rsidR="00707AF6" w:rsidRPr="00707AF6" w:rsidRDefault="00707AF6" w:rsidP="00707AF6">
            <w:pPr>
              <w:numPr>
                <w:ilvl w:val="0"/>
                <w:numId w:val="45"/>
              </w:numPr>
              <w:spacing w:before="0" w:after="160" w:line="240" w:lineRule="auto"/>
              <w:ind w:left="227" w:hanging="227"/>
              <w:contextualSpacing/>
              <w:jc w:val="left"/>
              <w:rPr>
                <w:rFonts w:ascii="Arial" w:eastAsia="Calibri" w:hAnsi="Arial"/>
                <w:sz w:val="18"/>
                <w:szCs w:val="18"/>
              </w:rPr>
            </w:pPr>
            <w:r w:rsidRPr="00707AF6">
              <w:rPr>
                <w:rFonts w:ascii="Arial" w:eastAsia="Calibri" w:hAnsi="Arial"/>
                <w:sz w:val="18"/>
                <w:szCs w:val="18"/>
              </w:rPr>
              <w:t>karta microSD,</w:t>
            </w:r>
          </w:p>
          <w:p w14:paraId="31C444B7" w14:textId="77777777" w:rsidR="00707AF6" w:rsidRPr="00707AF6" w:rsidRDefault="00707AF6" w:rsidP="00707AF6">
            <w:pPr>
              <w:numPr>
                <w:ilvl w:val="0"/>
                <w:numId w:val="45"/>
              </w:numPr>
              <w:spacing w:before="0" w:after="160" w:line="240" w:lineRule="auto"/>
              <w:ind w:left="227" w:hanging="227"/>
              <w:contextualSpacing/>
              <w:jc w:val="left"/>
              <w:rPr>
                <w:rFonts w:ascii="Arial" w:eastAsia="Calibri" w:hAnsi="Arial"/>
                <w:sz w:val="18"/>
                <w:szCs w:val="18"/>
              </w:rPr>
            </w:pPr>
            <w:r w:rsidRPr="00707AF6">
              <w:rPr>
                <w:rFonts w:ascii="Arial" w:eastAsia="Calibri" w:hAnsi="Arial"/>
                <w:sz w:val="18"/>
                <w:szCs w:val="18"/>
              </w:rPr>
              <w:t>pojemność min. 64GB,</w:t>
            </w:r>
          </w:p>
          <w:p w14:paraId="518CFA05" w14:textId="77777777" w:rsidR="00707AF6" w:rsidRPr="00707AF6" w:rsidRDefault="00707AF6" w:rsidP="00707AF6">
            <w:pPr>
              <w:numPr>
                <w:ilvl w:val="0"/>
                <w:numId w:val="45"/>
              </w:numPr>
              <w:spacing w:before="0" w:after="160" w:line="240" w:lineRule="auto"/>
              <w:ind w:left="227" w:hanging="227"/>
              <w:contextualSpacing/>
              <w:jc w:val="left"/>
              <w:rPr>
                <w:rFonts w:ascii="Arial" w:eastAsia="Calibri" w:hAnsi="Arial"/>
                <w:sz w:val="18"/>
                <w:szCs w:val="18"/>
              </w:rPr>
            </w:pPr>
            <w:r w:rsidRPr="00707AF6">
              <w:rPr>
                <w:rFonts w:ascii="Arial" w:eastAsia="Calibri" w:hAnsi="Arial"/>
                <w:sz w:val="18"/>
                <w:szCs w:val="18"/>
              </w:rPr>
              <w:t>klasa 10</w:t>
            </w:r>
          </w:p>
        </w:tc>
      </w:tr>
    </w:tbl>
    <w:p w14:paraId="09F773E9" w14:textId="66CE91CE" w:rsidR="00707AF6" w:rsidRPr="0079334F" w:rsidRDefault="00707AF6" w:rsidP="00707AF6">
      <w:pPr>
        <w:keepNext/>
        <w:spacing w:before="0" w:after="160" w:line="259" w:lineRule="auto"/>
        <w:ind w:left="0" w:firstLine="0"/>
        <w:jc w:val="left"/>
        <w:rPr>
          <w:rFonts w:ascii="Arial" w:eastAsia="Calibri" w:hAnsi="Arial" w:cs="Times New Roman"/>
          <w:sz w:val="18"/>
          <w:szCs w:val="18"/>
        </w:rPr>
      </w:pPr>
      <w:r w:rsidRPr="00707AF6">
        <w:rPr>
          <w:rFonts w:ascii="Arial" w:eastAsia="Calibri" w:hAnsi="Arial" w:cs="Times New Roman"/>
          <w:sz w:val="18"/>
          <w:szCs w:val="18"/>
        </w:rPr>
        <w:t>Osoby koordynująca zakup, nr telefonu:</w:t>
      </w:r>
      <w:r w:rsidRPr="00707AF6">
        <w:rPr>
          <w:rFonts w:ascii="Arial" w:eastAsia="Calibri" w:hAnsi="Arial" w:cs="Times New Roman"/>
          <w:sz w:val="18"/>
          <w:szCs w:val="18"/>
        </w:rPr>
        <w:br/>
      </w:r>
      <w:r w:rsidRPr="0079334F">
        <w:rPr>
          <w:rFonts w:ascii="Arial" w:eastAsia="Calibri" w:hAnsi="Arial" w:cs="Times New Roman"/>
          <w:b/>
          <w:bCs/>
          <w:sz w:val="18"/>
          <w:szCs w:val="18"/>
        </w:rPr>
        <w:t>Michał Weissenberg, 453 476 548</w:t>
      </w:r>
    </w:p>
    <w:p w14:paraId="752654EF" w14:textId="77777777" w:rsidR="00707AF6" w:rsidRPr="00707AF6" w:rsidRDefault="00707AF6" w:rsidP="00707AF6">
      <w:pPr>
        <w:keepNext/>
        <w:spacing w:before="0" w:after="160" w:line="259" w:lineRule="auto"/>
        <w:ind w:left="0" w:firstLine="0"/>
        <w:contextualSpacing/>
        <w:jc w:val="left"/>
        <w:rPr>
          <w:rFonts w:ascii="Arial" w:eastAsia="Calibri" w:hAnsi="Arial" w:cs="Arial"/>
          <w:sz w:val="18"/>
          <w:szCs w:val="18"/>
        </w:rPr>
      </w:pPr>
    </w:p>
    <w:p w14:paraId="5A9543DE" w14:textId="77777777" w:rsidR="00707AF6" w:rsidRPr="00707AF6" w:rsidRDefault="00707AF6" w:rsidP="00707AF6">
      <w:pPr>
        <w:keepNext/>
        <w:spacing w:before="0" w:after="160" w:line="259" w:lineRule="auto"/>
        <w:ind w:left="0" w:firstLine="0"/>
        <w:contextualSpacing/>
        <w:jc w:val="left"/>
        <w:rPr>
          <w:rFonts w:ascii="Arial" w:eastAsia="Calibri" w:hAnsi="Arial" w:cs="Arial"/>
          <w:sz w:val="18"/>
          <w:szCs w:val="18"/>
        </w:rPr>
      </w:pPr>
    </w:p>
    <w:p w14:paraId="1EE0BD62" w14:textId="77777777" w:rsidR="001F28F9" w:rsidRDefault="001F28F9" w:rsidP="001F28F9">
      <w:pPr>
        <w:ind w:left="-5" w:hanging="1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09A384C" w14:textId="285E250F" w:rsidR="00C5410A" w:rsidRDefault="00C5410A" w:rsidP="00C5410A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20</w:t>
      </w:r>
      <w:r w:rsidRPr="00D975FF">
        <w:rPr>
          <w:rFonts w:ascii="Arial" w:hAnsi="Arial" w:cs="Arial"/>
          <w:b/>
        </w:rPr>
        <w:fldChar w:fldCharType="end"/>
      </w:r>
    </w:p>
    <w:p w14:paraId="450C40BF" w14:textId="77777777" w:rsidR="00E72B32" w:rsidRPr="0079334F" w:rsidRDefault="001F28F9" w:rsidP="0079334F">
      <w:pPr>
        <w:spacing w:before="0" w:line="240" w:lineRule="auto"/>
        <w:ind w:left="0" w:firstLine="0"/>
        <w:jc w:val="left"/>
        <w:rPr>
          <w:rFonts w:ascii="Arial" w:hAnsi="Arial"/>
          <w:sz w:val="20"/>
          <w:szCs w:val="20"/>
        </w:rPr>
      </w:pPr>
      <w:r w:rsidRPr="0079334F">
        <w:rPr>
          <w:rFonts w:ascii="Arial" w:hAnsi="Arial"/>
          <w:sz w:val="20"/>
          <w:szCs w:val="20"/>
        </w:rPr>
        <w:t>Instytut Sieci Teleinformatycznych,</w:t>
      </w:r>
    </w:p>
    <w:p w14:paraId="2ECE1B4A" w14:textId="6D96962D" w:rsidR="001F28F9" w:rsidRPr="0079334F" w:rsidRDefault="001F28F9" w:rsidP="0079334F">
      <w:pPr>
        <w:spacing w:before="0" w:line="240" w:lineRule="auto"/>
        <w:ind w:left="0" w:firstLine="0"/>
        <w:jc w:val="left"/>
        <w:rPr>
          <w:rFonts w:ascii="Arial" w:eastAsia="Arial" w:hAnsi="Arial" w:cs="Arial"/>
          <w:sz w:val="20"/>
          <w:szCs w:val="20"/>
        </w:rPr>
      </w:pPr>
      <w:r w:rsidRPr="0079334F">
        <w:rPr>
          <w:rFonts w:ascii="Arial" w:hAnsi="Arial"/>
          <w:sz w:val="20"/>
          <w:szCs w:val="20"/>
        </w:rPr>
        <w:t>Polanka 3, 60-965 Poznań</w:t>
      </w:r>
    </w:p>
    <w:p w14:paraId="33F9B2AF" w14:textId="77777777" w:rsidR="001F28F9" w:rsidRPr="000577B9" w:rsidRDefault="001F28F9" w:rsidP="0079334F">
      <w:pPr>
        <w:spacing w:before="0" w:line="240" w:lineRule="auto"/>
        <w:ind w:left="0" w:firstLine="0"/>
        <w:jc w:val="left"/>
        <w:rPr>
          <w:rFonts w:ascii="Arial" w:eastAsia="Arial" w:hAnsi="Arial" w:cs="Arial"/>
          <w:sz w:val="18"/>
          <w:szCs w:val="18"/>
        </w:rPr>
      </w:pPr>
      <w:r w:rsidRPr="000577B9">
        <w:rPr>
          <w:rFonts w:ascii="Arial" w:hAnsi="Arial"/>
          <w:sz w:val="18"/>
          <w:szCs w:val="18"/>
        </w:rPr>
        <w:t>nazwa jednostki zamawiającej, adres</w:t>
      </w:r>
    </w:p>
    <w:p w14:paraId="0D48C463" w14:textId="77777777" w:rsidR="001F28F9" w:rsidRPr="000577B9" w:rsidRDefault="001F28F9" w:rsidP="0079334F">
      <w:pPr>
        <w:spacing w:before="0" w:line="240" w:lineRule="auto"/>
        <w:ind w:left="0" w:firstLine="0"/>
        <w:jc w:val="left"/>
        <w:rPr>
          <w:rFonts w:ascii="Arial" w:eastAsia="Arial" w:hAnsi="Arial" w:cs="Arial"/>
          <w:sz w:val="18"/>
          <w:szCs w:val="18"/>
        </w:rPr>
      </w:pPr>
    </w:p>
    <w:p w14:paraId="127ADB13" w14:textId="77777777" w:rsidR="00600C73" w:rsidRPr="00691FC6" w:rsidRDefault="00600C73" w:rsidP="0079334F">
      <w:pPr>
        <w:spacing w:before="0" w:line="240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3szt m</w:t>
      </w:r>
      <w:r w:rsidRPr="000577B9">
        <w:rPr>
          <w:rFonts w:ascii="Arial" w:hAnsi="Arial" w:cs="Arial"/>
        </w:rPr>
        <w:t>oduł</w:t>
      </w:r>
      <w:r>
        <w:rPr>
          <w:rFonts w:ascii="Arial" w:hAnsi="Arial" w:cs="Arial"/>
        </w:rPr>
        <w:t>y</w:t>
      </w:r>
      <w:r w:rsidRPr="000577B9">
        <w:rPr>
          <w:rFonts w:ascii="Arial" w:hAnsi="Arial" w:cs="Arial"/>
        </w:rPr>
        <w:t xml:space="preserve"> rozszerzeń do Raspberry Pi</w:t>
      </w:r>
      <w:r>
        <w:rPr>
          <w:rFonts w:ascii="Arial" w:hAnsi="Arial" w:cs="Arial"/>
        </w:rPr>
        <w:t xml:space="preserve"> </w:t>
      </w:r>
      <w:r w:rsidRPr="000577B9">
        <w:rPr>
          <w:rFonts w:ascii="Arial" w:hAnsi="Arial" w:cs="Arial"/>
        </w:rPr>
        <w:t xml:space="preserve">o parametrach: </w:t>
      </w:r>
    </w:p>
    <w:tbl>
      <w:tblPr>
        <w:tblStyle w:val="Tabela-Siatka"/>
        <w:tblW w:w="5000" w:type="pct"/>
        <w:tblInd w:w="0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719"/>
        <w:gridCol w:w="6343"/>
      </w:tblGrid>
      <w:tr w:rsidR="001F28F9" w14:paraId="779AD5A0" w14:textId="77777777" w:rsidTr="00446F6A">
        <w:tc>
          <w:tcPr>
            <w:tcW w:w="1500" w:type="pct"/>
          </w:tcPr>
          <w:p w14:paraId="6B72FEEE" w14:textId="77777777" w:rsidR="001F28F9" w:rsidRPr="00691FC6" w:rsidRDefault="001F28F9" w:rsidP="00446F6A">
            <w:pPr>
              <w:ind w:left="0" w:firstLine="0"/>
              <w:jc w:val="center"/>
              <w:rPr>
                <w:rFonts w:ascii="Arial" w:hAnsi="Arial" w:cs="Arial"/>
              </w:rPr>
            </w:pPr>
            <w:r w:rsidRPr="00691FC6">
              <w:rPr>
                <w:rFonts w:ascii="Arial" w:hAnsi="Arial" w:cs="Arial"/>
                <w:b/>
              </w:rPr>
              <w:t>WYSZCZEGÓLNIENIE</w:t>
            </w:r>
          </w:p>
        </w:tc>
        <w:tc>
          <w:tcPr>
            <w:tcW w:w="3500" w:type="pct"/>
          </w:tcPr>
          <w:p w14:paraId="35AAE187" w14:textId="77777777" w:rsidR="001F28F9" w:rsidRPr="00691FC6" w:rsidRDefault="001F28F9" w:rsidP="00446F6A">
            <w:pPr>
              <w:ind w:left="0" w:firstLine="0"/>
              <w:jc w:val="center"/>
              <w:rPr>
                <w:rFonts w:ascii="Arial" w:hAnsi="Arial" w:cs="Arial"/>
              </w:rPr>
            </w:pPr>
            <w:r w:rsidRPr="00691FC6">
              <w:rPr>
                <w:rFonts w:ascii="Arial" w:hAnsi="Arial" w:cs="Arial"/>
                <w:b/>
              </w:rPr>
              <w:t>WYMAGANIA</w:t>
            </w:r>
          </w:p>
        </w:tc>
      </w:tr>
      <w:tr w:rsidR="001F28F9" w14:paraId="088E31CB" w14:textId="77777777" w:rsidTr="00446F6A">
        <w:tc>
          <w:tcPr>
            <w:tcW w:w="1500" w:type="pct"/>
          </w:tcPr>
          <w:p w14:paraId="0A025650" w14:textId="39F73DE4" w:rsidR="001F28F9" w:rsidRPr="00691FC6" w:rsidRDefault="001F28F9" w:rsidP="00446F6A">
            <w:pPr>
              <w:ind w:left="0"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1FC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Moduł rozszerzeń do Raspberry Pi </w:t>
            </w:r>
          </w:p>
        </w:tc>
        <w:tc>
          <w:tcPr>
            <w:tcW w:w="3500" w:type="pct"/>
          </w:tcPr>
          <w:p w14:paraId="16B5DFDB" w14:textId="77777777" w:rsidR="001F28F9" w:rsidRPr="00691FC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91FC6">
              <w:rPr>
                <w:rFonts w:ascii="Arial" w:hAnsi="Arial" w:cs="Arial"/>
                <w:sz w:val="18"/>
                <w:szCs w:val="18"/>
              </w:rPr>
              <w:t>Przemysłowy moduł rozszerzeń dla Raspberry Pi Compute Module 4</w:t>
            </w:r>
          </w:p>
          <w:p w14:paraId="5A598F27" w14:textId="77777777" w:rsidR="001F28F9" w:rsidRPr="00691FC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91FC6">
              <w:rPr>
                <w:rFonts w:ascii="Arial" w:hAnsi="Arial" w:cs="Arial"/>
                <w:sz w:val="18"/>
                <w:szCs w:val="18"/>
              </w:rPr>
              <w:t>min. 2 x Gigabit Ethernet RJ45</w:t>
            </w:r>
          </w:p>
          <w:p w14:paraId="38D5A6A8" w14:textId="77777777" w:rsidR="001F28F9" w:rsidRPr="00691FC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91FC6">
              <w:rPr>
                <w:rFonts w:ascii="Arial" w:hAnsi="Arial" w:cs="Arial"/>
                <w:sz w:val="18"/>
                <w:szCs w:val="18"/>
              </w:rPr>
              <w:t xml:space="preserve">min. 3 x USB typ A, </w:t>
            </w:r>
          </w:p>
          <w:p w14:paraId="77674C8D" w14:textId="77777777" w:rsidR="001F28F9" w:rsidRPr="00691FC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91FC6">
              <w:rPr>
                <w:rFonts w:ascii="Arial" w:hAnsi="Arial" w:cs="Arial"/>
                <w:sz w:val="18"/>
                <w:szCs w:val="18"/>
              </w:rPr>
              <w:t xml:space="preserve">min. 1 x HDMI (4K 30fps), </w:t>
            </w:r>
          </w:p>
          <w:p w14:paraId="50F0AF0A" w14:textId="77777777" w:rsidR="001F28F9" w:rsidRPr="00691FC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91FC6">
              <w:rPr>
                <w:rFonts w:ascii="Arial" w:hAnsi="Arial" w:cs="Arial"/>
                <w:sz w:val="18"/>
                <w:szCs w:val="18"/>
              </w:rPr>
              <w:t>min. 1 x MIPI CSI-2 (kamera)</w:t>
            </w:r>
          </w:p>
          <w:p w14:paraId="3C77E92D" w14:textId="77777777" w:rsidR="001F28F9" w:rsidRPr="00691FC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91FC6">
              <w:rPr>
                <w:rFonts w:ascii="Arial" w:hAnsi="Arial" w:cs="Arial"/>
                <w:sz w:val="18"/>
                <w:szCs w:val="18"/>
              </w:rPr>
              <w:t>min. 1 x M.2 B Key</w:t>
            </w:r>
          </w:p>
          <w:p w14:paraId="5F393551" w14:textId="77777777" w:rsidR="001F28F9" w:rsidRPr="00691FC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91FC6">
              <w:rPr>
                <w:rFonts w:ascii="Arial" w:hAnsi="Arial" w:cs="Arial"/>
                <w:sz w:val="18"/>
                <w:szCs w:val="18"/>
              </w:rPr>
              <w:t>min. 1 x Mini-PCIe (dozwolony adapter ze złącza M.2)</w:t>
            </w:r>
          </w:p>
          <w:p w14:paraId="30BF59B1" w14:textId="77777777" w:rsidR="001F28F9" w:rsidRPr="00691FC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91FC6">
              <w:rPr>
                <w:rFonts w:ascii="Arial" w:hAnsi="Arial" w:cs="Arial"/>
                <w:sz w:val="18"/>
                <w:szCs w:val="18"/>
              </w:rPr>
              <w:t>min. 2 x RS485,</w:t>
            </w:r>
          </w:p>
          <w:p w14:paraId="37E0990B" w14:textId="77777777" w:rsidR="001F28F9" w:rsidRPr="00691FC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91FC6">
              <w:rPr>
                <w:rFonts w:ascii="Arial" w:hAnsi="Arial" w:cs="Arial"/>
                <w:sz w:val="18"/>
                <w:szCs w:val="18"/>
              </w:rPr>
              <w:t>min. 1 x CAN,</w:t>
            </w:r>
          </w:p>
          <w:p w14:paraId="3E5C083F" w14:textId="77777777" w:rsidR="001F28F9" w:rsidRPr="00691FC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91FC6">
              <w:rPr>
                <w:rFonts w:ascii="Arial" w:hAnsi="Arial" w:cs="Arial"/>
                <w:sz w:val="18"/>
                <w:szCs w:val="18"/>
              </w:rPr>
              <w:t>Zegar czasu rzeczywistego z gniazdem na baterię</w:t>
            </w:r>
          </w:p>
          <w:p w14:paraId="6BB53D23" w14:textId="77777777" w:rsidR="001F28F9" w:rsidRPr="00691FC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Piny</w:t>
            </w:r>
            <w:r w:rsidRPr="00691FC6">
              <w:rPr>
                <w:rFonts w:ascii="Arial" w:hAnsi="Arial" w:cs="Arial"/>
                <w:sz w:val="18"/>
                <w:szCs w:val="18"/>
              </w:rPr>
              <w:t xml:space="preserve"> GPIO, możliwość podłączenia I2C, 2x GPIO, zasilanie</w:t>
            </w:r>
          </w:p>
          <w:p w14:paraId="22F76945" w14:textId="77777777" w:rsidR="001F28F9" w:rsidRPr="00691FC6" w:rsidRDefault="001F28F9" w:rsidP="00446F6A">
            <w:pPr>
              <w:pStyle w:val="Akapitzlist"/>
              <w:numPr>
                <w:ilvl w:val="0"/>
                <w:numId w:val="1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91FC6">
              <w:rPr>
                <w:rFonts w:ascii="Arial" w:hAnsi="Arial" w:cs="Arial"/>
                <w:sz w:val="18"/>
                <w:szCs w:val="18"/>
              </w:rPr>
              <w:t>Możliwość zasilania przez port USB typ C (5V) lub przez zaciski śrubowe, pobór prądu zgodny z dokumentacją</w:t>
            </w:r>
          </w:p>
        </w:tc>
      </w:tr>
    </w:tbl>
    <w:p w14:paraId="635FF379" w14:textId="77777777" w:rsidR="001F28F9" w:rsidRDefault="001F28F9" w:rsidP="00E72B32">
      <w:pPr>
        <w:keepNext/>
        <w:spacing w:line="240" w:lineRule="auto"/>
        <w:ind w:left="0" w:firstLine="0"/>
        <w:jc w:val="left"/>
        <w:rPr>
          <w:rFonts w:ascii="Arial" w:hAnsi="Arial"/>
          <w:sz w:val="18"/>
          <w:szCs w:val="18"/>
        </w:rPr>
      </w:pPr>
      <w:r w:rsidRPr="000577B9">
        <w:rPr>
          <w:rFonts w:ascii="Arial" w:hAnsi="Arial"/>
          <w:sz w:val="18"/>
          <w:szCs w:val="18"/>
        </w:rPr>
        <w:t>Osoby koordynująca zakup, nr telefonu:</w:t>
      </w:r>
    </w:p>
    <w:p w14:paraId="2CEA7FBD" w14:textId="1DBC855F" w:rsidR="001F28F9" w:rsidRPr="0079334F" w:rsidRDefault="001F28F9" w:rsidP="0079334F">
      <w:pPr>
        <w:keepNext/>
        <w:spacing w:line="240" w:lineRule="auto"/>
        <w:ind w:left="0" w:firstLine="0"/>
        <w:jc w:val="left"/>
        <w:rPr>
          <w:rFonts w:ascii="Arial" w:hAnsi="Arial"/>
          <w:b/>
          <w:bCs/>
          <w:sz w:val="18"/>
          <w:szCs w:val="18"/>
        </w:rPr>
      </w:pPr>
      <w:r w:rsidRPr="0079334F">
        <w:rPr>
          <w:rFonts w:ascii="Arial" w:hAnsi="Arial"/>
          <w:b/>
          <w:bCs/>
          <w:sz w:val="18"/>
          <w:szCs w:val="18"/>
        </w:rPr>
        <w:t>Michał Weissenberg, 453 476 548</w:t>
      </w:r>
      <w:r w:rsidRPr="0079334F">
        <w:rPr>
          <w:rFonts w:ascii="Arial" w:hAnsi="Arial" w:cs="Arial"/>
          <w:b/>
          <w:bCs/>
          <w:sz w:val="18"/>
          <w:szCs w:val="18"/>
        </w:rPr>
        <w:br w:type="page"/>
      </w:r>
    </w:p>
    <w:p w14:paraId="76806006" w14:textId="7AD3D292" w:rsidR="00C5410A" w:rsidRDefault="00C5410A" w:rsidP="00C5410A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21</w:t>
      </w:r>
      <w:r w:rsidRPr="00D975FF">
        <w:rPr>
          <w:rFonts w:ascii="Arial" w:hAnsi="Arial" w:cs="Arial"/>
          <w:b/>
        </w:rPr>
        <w:fldChar w:fldCharType="end"/>
      </w:r>
    </w:p>
    <w:p w14:paraId="563478F1" w14:textId="77777777" w:rsidR="00E72B32" w:rsidRPr="0079334F" w:rsidRDefault="00E72B32" w:rsidP="00E72B32">
      <w:pPr>
        <w:spacing w:line="240" w:lineRule="auto"/>
        <w:ind w:left="0" w:firstLine="0"/>
        <w:jc w:val="left"/>
        <w:rPr>
          <w:rFonts w:ascii="Arial" w:hAnsi="Arial"/>
          <w:sz w:val="20"/>
          <w:szCs w:val="20"/>
        </w:rPr>
      </w:pPr>
      <w:r w:rsidRPr="0079334F">
        <w:rPr>
          <w:rFonts w:ascii="Arial" w:hAnsi="Arial"/>
          <w:sz w:val="20"/>
          <w:szCs w:val="20"/>
        </w:rPr>
        <w:t>Instytut Sieci Teleinformatycznych,</w:t>
      </w:r>
    </w:p>
    <w:p w14:paraId="36109C81" w14:textId="77777777" w:rsidR="00E72B32" w:rsidRPr="0079334F" w:rsidRDefault="00E72B32" w:rsidP="00E72B32">
      <w:pPr>
        <w:spacing w:line="240" w:lineRule="auto"/>
        <w:ind w:left="0" w:firstLine="0"/>
        <w:jc w:val="left"/>
        <w:rPr>
          <w:rFonts w:ascii="Arial" w:eastAsia="Arial" w:hAnsi="Arial" w:cs="Arial"/>
          <w:sz w:val="20"/>
          <w:szCs w:val="20"/>
        </w:rPr>
      </w:pPr>
      <w:r w:rsidRPr="0079334F">
        <w:rPr>
          <w:rFonts w:ascii="Arial" w:hAnsi="Arial"/>
          <w:sz w:val="20"/>
          <w:szCs w:val="20"/>
        </w:rPr>
        <w:t>Polanka 3, 60-965 Poznań</w:t>
      </w:r>
    </w:p>
    <w:p w14:paraId="3650CA5E" w14:textId="77777777" w:rsidR="00E72B32" w:rsidRPr="000577B9" w:rsidRDefault="00E72B32" w:rsidP="00E72B32">
      <w:pPr>
        <w:spacing w:line="240" w:lineRule="auto"/>
        <w:ind w:left="0" w:firstLine="0"/>
        <w:jc w:val="left"/>
        <w:rPr>
          <w:rFonts w:ascii="Arial" w:eastAsia="Arial" w:hAnsi="Arial" w:cs="Arial"/>
          <w:sz w:val="18"/>
          <w:szCs w:val="18"/>
        </w:rPr>
      </w:pPr>
      <w:r w:rsidRPr="000577B9">
        <w:rPr>
          <w:rFonts w:ascii="Arial" w:hAnsi="Arial"/>
          <w:sz w:val="18"/>
          <w:szCs w:val="18"/>
        </w:rPr>
        <w:t>nazwa jednostki zamawiającej, adres</w:t>
      </w:r>
    </w:p>
    <w:p w14:paraId="17A5FF01" w14:textId="77777777" w:rsidR="00E72B32" w:rsidRDefault="00E72B32" w:rsidP="00E72B32">
      <w:pPr>
        <w:spacing w:line="240" w:lineRule="auto"/>
        <w:ind w:left="0" w:firstLine="0"/>
        <w:jc w:val="left"/>
        <w:rPr>
          <w:rFonts w:ascii="Arial" w:hAnsi="Arial"/>
        </w:rPr>
      </w:pPr>
    </w:p>
    <w:p w14:paraId="3B333CB1" w14:textId="75B0B894" w:rsidR="001F28F9" w:rsidRPr="000577B9" w:rsidRDefault="001F28F9" w:rsidP="00E72B32">
      <w:pPr>
        <w:spacing w:line="240" w:lineRule="auto"/>
        <w:ind w:left="0" w:firstLine="0"/>
        <w:jc w:val="left"/>
        <w:rPr>
          <w:rFonts w:ascii="Arial" w:eastAsia="Arial" w:hAnsi="Arial" w:cs="Arial"/>
        </w:rPr>
      </w:pPr>
      <w:r w:rsidRPr="000577B9">
        <w:rPr>
          <w:rFonts w:ascii="Arial" w:hAnsi="Arial"/>
        </w:rPr>
        <w:t>2 szt. - narzędzie do testów bezpieczeństwa sieci LAN o parametrach:</w:t>
      </w:r>
    </w:p>
    <w:tbl>
      <w:tblPr>
        <w:tblStyle w:val="TableNormal1"/>
        <w:tblW w:w="9053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24"/>
        <w:gridCol w:w="6529"/>
      </w:tblGrid>
      <w:tr w:rsidR="001F28F9" w:rsidRPr="000577B9" w14:paraId="5EF72634" w14:textId="77777777" w:rsidTr="0079334F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7AC33A2" w14:textId="77777777" w:rsidR="001F28F9" w:rsidRPr="000577B9" w:rsidRDefault="001F28F9" w:rsidP="0079334F">
            <w:pPr>
              <w:spacing w:line="240" w:lineRule="auto"/>
              <w:ind w:left="0" w:firstLine="0"/>
              <w:jc w:val="center"/>
              <w:rPr>
                <w:rFonts w:cs="Calibri"/>
              </w:rPr>
            </w:pPr>
            <w:r w:rsidRPr="000577B9">
              <w:rPr>
                <w:rFonts w:ascii="Arial" w:hAnsi="Arial"/>
                <w:b/>
                <w:bCs/>
              </w:rPr>
              <w:t>WYSZCZEGÓLNIENIE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445A5D1" w14:textId="77777777" w:rsidR="001F28F9" w:rsidRPr="000577B9" w:rsidRDefault="001F28F9" w:rsidP="00446F6A">
            <w:pPr>
              <w:jc w:val="center"/>
            </w:pPr>
            <w:r w:rsidRPr="000577B9">
              <w:rPr>
                <w:rFonts w:ascii="Arial" w:hAnsi="Arial"/>
                <w:b/>
                <w:bCs/>
              </w:rPr>
              <w:t>WYMAGANIA</w:t>
            </w:r>
          </w:p>
        </w:tc>
      </w:tr>
      <w:tr w:rsidR="001F28F9" w:rsidRPr="000577B9" w14:paraId="324FA735" w14:textId="77777777" w:rsidTr="0079334F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A818C94" w14:textId="77777777" w:rsidR="001F28F9" w:rsidRPr="000577B9" w:rsidRDefault="001F28F9" w:rsidP="0079334F">
            <w:pPr>
              <w:spacing w:line="240" w:lineRule="auto"/>
              <w:ind w:left="0" w:firstLine="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577B9">
              <w:rPr>
                <w:rFonts w:ascii="Arial" w:hAnsi="Arial"/>
                <w:b/>
                <w:bCs/>
                <w:sz w:val="18"/>
                <w:szCs w:val="18"/>
              </w:rPr>
              <w:t>Złącza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6FAF4FC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before="0" w:line="240" w:lineRule="auto"/>
              <w:ind w:left="360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min. 1x złącze RJ45 10/100/1000 Mb/s służące do ataku</w:t>
            </w:r>
          </w:p>
          <w:p w14:paraId="449564FA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before="0" w:line="240" w:lineRule="auto"/>
              <w:ind w:left="360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min. 1x złącze USB typ C służące do zasilania i zarządzania urządzeniem</w:t>
            </w:r>
          </w:p>
        </w:tc>
      </w:tr>
      <w:tr w:rsidR="001F28F9" w:rsidRPr="000577B9" w14:paraId="387EC5C8" w14:textId="77777777" w:rsidTr="0079334F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4CE74AC" w14:textId="77777777" w:rsidR="001F28F9" w:rsidRPr="000577B9" w:rsidRDefault="001F28F9" w:rsidP="0079334F">
            <w:pPr>
              <w:spacing w:line="240" w:lineRule="auto"/>
              <w:ind w:left="0" w:firstLine="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577B9">
              <w:rPr>
                <w:rFonts w:ascii="Arial" w:hAnsi="Arial"/>
                <w:b/>
                <w:bCs/>
                <w:sz w:val="18"/>
                <w:szCs w:val="18"/>
              </w:rPr>
              <w:t>Funkcje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5EAAD8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obsługa języków skryptowych min. bash</w:t>
            </w:r>
          </w:p>
          <w:p w14:paraId="1DCD21CC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eksfiltracja danych</w:t>
            </w:r>
          </w:p>
          <w:p w14:paraId="6196565D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testy penetracyjne,</w:t>
            </w:r>
          </w:p>
          <w:p w14:paraId="5F7C2405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before="0"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dostęp przez SSH i/lub stronę sieciową.</w:t>
            </w:r>
          </w:p>
        </w:tc>
      </w:tr>
      <w:tr w:rsidR="001F28F9" w:rsidRPr="000577B9" w14:paraId="56F0718A" w14:textId="77777777" w:rsidTr="0079334F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66E0F" w14:textId="77777777" w:rsidR="001F28F9" w:rsidRPr="000577B9" w:rsidRDefault="001F28F9" w:rsidP="0079334F">
            <w:pPr>
              <w:spacing w:line="240" w:lineRule="auto"/>
              <w:ind w:left="0" w:firstLine="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577B9">
              <w:rPr>
                <w:rFonts w:ascii="Arial" w:hAnsi="Arial"/>
                <w:b/>
                <w:bCs/>
                <w:sz w:val="18"/>
                <w:szCs w:val="18"/>
              </w:rPr>
              <w:t>Funkcje portu USB-C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91E93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 xml:space="preserve">zasilanie urządzenia, </w:t>
            </w:r>
          </w:p>
          <w:p w14:paraId="0FC6C140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dostęp do portu szeregowego z logowaniem pracy urządzenia i interfejsem sterowania.</w:t>
            </w:r>
          </w:p>
        </w:tc>
      </w:tr>
    </w:tbl>
    <w:p w14:paraId="600E3653" w14:textId="6BEFC905" w:rsidR="001F28F9" w:rsidRPr="0079334F" w:rsidRDefault="001F28F9" w:rsidP="00E72B32">
      <w:pPr>
        <w:keepNext/>
        <w:spacing w:line="240" w:lineRule="auto"/>
        <w:ind w:left="0" w:firstLine="0"/>
        <w:jc w:val="left"/>
        <w:rPr>
          <w:rFonts w:ascii="Arial" w:hAnsi="Arial"/>
          <w:sz w:val="18"/>
          <w:szCs w:val="18"/>
        </w:rPr>
      </w:pPr>
      <w:r w:rsidRPr="000577B9">
        <w:rPr>
          <w:rFonts w:ascii="Arial" w:hAnsi="Arial"/>
          <w:sz w:val="18"/>
          <w:szCs w:val="18"/>
        </w:rPr>
        <w:t>Osoby koordynująca zakup, nr telefonu:</w:t>
      </w:r>
      <w:r w:rsidRPr="000577B9">
        <w:rPr>
          <w:rFonts w:ascii="Arial" w:hAnsi="Arial"/>
          <w:sz w:val="18"/>
          <w:szCs w:val="18"/>
        </w:rPr>
        <w:br/>
      </w:r>
      <w:r w:rsidRPr="0079334F">
        <w:rPr>
          <w:rFonts w:ascii="Arial" w:hAnsi="Arial"/>
          <w:b/>
          <w:bCs/>
          <w:sz w:val="18"/>
          <w:szCs w:val="18"/>
        </w:rPr>
        <w:t>Michał Weissenberg, 453 476 548</w:t>
      </w:r>
    </w:p>
    <w:p w14:paraId="1C470331" w14:textId="77777777" w:rsidR="001F28F9" w:rsidRPr="000577B9" w:rsidRDefault="001F28F9" w:rsidP="00E72B32">
      <w:pPr>
        <w:spacing w:line="240" w:lineRule="auto"/>
        <w:ind w:left="0" w:firstLine="0"/>
        <w:jc w:val="left"/>
        <w:rPr>
          <w:rFonts w:ascii="Arial" w:hAnsi="Arial" w:cs="Arial"/>
          <w:sz w:val="18"/>
          <w:szCs w:val="18"/>
        </w:rPr>
      </w:pPr>
    </w:p>
    <w:p w14:paraId="6B523DFF" w14:textId="77777777" w:rsidR="001F28F9" w:rsidRDefault="001F28F9" w:rsidP="001F28F9">
      <w:pPr>
        <w:ind w:left="-5" w:hanging="1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D7BDC37" w14:textId="227C528D" w:rsidR="00C5410A" w:rsidRDefault="00C5410A" w:rsidP="00C5410A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22</w:t>
      </w:r>
      <w:r w:rsidRPr="00D975FF">
        <w:rPr>
          <w:rFonts w:ascii="Arial" w:hAnsi="Arial" w:cs="Arial"/>
          <w:b/>
        </w:rPr>
        <w:fldChar w:fldCharType="end"/>
      </w:r>
    </w:p>
    <w:p w14:paraId="6E924390" w14:textId="77777777" w:rsidR="00E72B32" w:rsidRPr="0079334F" w:rsidRDefault="001F28F9" w:rsidP="00E72B32">
      <w:pPr>
        <w:spacing w:line="240" w:lineRule="auto"/>
        <w:ind w:left="0" w:firstLine="0"/>
        <w:jc w:val="left"/>
        <w:rPr>
          <w:rFonts w:ascii="Arial" w:hAnsi="Arial"/>
          <w:sz w:val="20"/>
          <w:szCs w:val="20"/>
        </w:rPr>
      </w:pPr>
      <w:r w:rsidRPr="0079334F">
        <w:rPr>
          <w:rFonts w:ascii="Arial" w:hAnsi="Arial"/>
          <w:sz w:val="20"/>
          <w:szCs w:val="20"/>
        </w:rPr>
        <w:t>Instytut Sieci Teleinformatycznych,</w:t>
      </w:r>
    </w:p>
    <w:p w14:paraId="4D215F9D" w14:textId="02B82C90" w:rsidR="001F28F9" w:rsidRPr="0079334F" w:rsidRDefault="001F28F9" w:rsidP="00E72B32">
      <w:pPr>
        <w:spacing w:line="240" w:lineRule="auto"/>
        <w:ind w:left="0" w:firstLine="0"/>
        <w:jc w:val="left"/>
        <w:rPr>
          <w:rFonts w:ascii="Arial" w:eastAsia="Arial" w:hAnsi="Arial" w:cs="Arial"/>
          <w:sz w:val="20"/>
          <w:szCs w:val="20"/>
        </w:rPr>
      </w:pPr>
      <w:r w:rsidRPr="0079334F">
        <w:rPr>
          <w:rFonts w:ascii="Arial" w:hAnsi="Arial"/>
          <w:sz w:val="20"/>
          <w:szCs w:val="20"/>
        </w:rPr>
        <w:t>Polanka 3, 60-965 Poznań</w:t>
      </w:r>
    </w:p>
    <w:p w14:paraId="145DED2B" w14:textId="77777777" w:rsidR="001F28F9" w:rsidRPr="000577B9" w:rsidRDefault="001F28F9" w:rsidP="00E72B32">
      <w:pPr>
        <w:spacing w:line="240" w:lineRule="auto"/>
        <w:ind w:left="0" w:firstLine="0"/>
        <w:jc w:val="left"/>
        <w:rPr>
          <w:rFonts w:ascii="Arial" w:eastAsia="Arial" w:hAnsi="Arial" w:cs="Arial"/>
          <w:sz w:val="18"/>
          <w:szCs w:val="18"/>
        </w:rPr>
      </w:pPr>
      <w:r w:rsidRPr="000577B9">
        <w:rPr>
          <w:rFonts w:ascii="Arial" w:hAnsi="Arial"/>
          <w:sz w:val="18"/>
          <w:szCs w:val="18"/>
        </w:rPr>
        <w:t>nazwa jednostki zamawiającej, adres</w:t>
      </w:r>
    </w:p>
    <w:p w14:paraId="72604A02" w14:textId="77777777" w:rsidR="001F28F9" w:rsidRPr="000577B9" w:rsidRDefault="001F28F9" w:rsidP="00E72B32">
      <w:pPr>
        <w:spacing w:line="240" w:lineRule="auto"/>
        <w:ind w:left="0" w:firstLine="0"/>
        <w:jc w:val="left"/>
        <w:rPr>
          <w:rFonts w:ascii="Arial" w:eastAsia="Arial" w:hAnsi="Arial" w:cs="Arial"/>
          <w:sz w:val="18"/>
          <w:szCs w:val="18"/>
        </w:rPr>
      </w:pPr>
    </w:p>
    <w:p w14:paraId="73042230" w14:textId="77777777" w:rsidR="001F28F9" w:rsidRPr="000577B9" w:rsidRDefault="001F28F9" w:rsidP="00E72B32">
      <w:pPr>
        <w:spacing w:line="240" w:lineRule="auto"/>
        <w:ind w:left="0" w:firstLine="0"/>
        <w:jc w:val="left"/>
        <w:rPr>
          <w:rFonts w:ascii="Arial" w:eastAsia="Arial" w:hAnsi="Arial" w:cs="Arial"/>
        </w:rPr>
      </w:pPr>
      <w:r w:rsidRPr="000577B9">
        <w:rPr>
          <w:rFonts w:ascii="Arial" w:hAnsi="Arial"/>
        </w:rPr>
        <w:t xml:space="preserve">3 szt. – Sniffer Bluetooth Low Energy o parametrach: </w:t>
      </w:r>
    </w:p>
    <w:tbl>
      <w:tblPr>
        <w:tblStyle w:val="TableNormal1"/>
        <w:tblW w:w="9053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24"/>
        <w:gridCol w:w="6529"/>
      </w:tblGrid>
      <w:tr w:rsidR="001F28F9" w:rsidRPr="000577B9" w14:paraId="6DB21D8A" w14:textId="77777777" w:rsidTr="00446F6A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A08833" w14:textId="77777777" w:rsidR="001F28F9" w:rsidRPr="000577B9" w:rsidRDefault="001F28F9" w:rsidP="0079334F">
            <w:pPr>
              <w:spacing w:line="240" w:lineRule="auto"/>
              <w:ind w:left="0" w:firstLine="0"/>
              <w:jc w:val="center"/>
              <w:rPr>
                <w:rFonts w:cs="Calibri"/>
              </w:rPr>
            </w:pPr>
            <w:r w:rsidRPr="000577B9">
              <w:rPr>
                <w:rFonts w:ascii="Arial" w:hAnsi="Arial"/>
                <w:b/>
                <w:bCs/>
              </w:rPr>
              <w:t>WYSZCZEGÓLNIENIE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995AA47" w14:textId="77777777" w:rsidR="001F28F9" w:rsidRPr="000577B9" w:rsidRDefault="001F28F9" w:rsidP="00446F6A">
            <w:pPr>
              <w:jc w:val="center"/>
            </w:pPr>
            <w:r w:rsidRPr="000577B9">
              <w:rPr>
                <w:rFonts w:ascii="Arial" w:hAnsi="Arial"/>
                <w:b/>
                <w:bCs/>
              </w:rPr>
              <w:t>WYMAGANIA</w:t>
            </w:r>
          </w:p>
        </w:tc>
      </w:tr>
      <w:tr w:rsidR="001F28F9" w:rsidRPr="000577B9" w14:paraId="0E79B9FC" w14:textId="77777777" w:rsidTr="00446F6A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52421DE" w14:textId="77777777" w:rsidR="001F28F9" w:rsidRPr="000577B9" w:rsidRDefault="001F28F9" w:rsidP="0079334F">
            <w:pPr>
              <w:spacing w:line="240" w:lineRule="auto"/>
              <w:ind w:left="0" w:firstLine="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577B9">
              <w:rPr>
                <w:rFonts w:ascii="Arial" w:hAnsi="Arial"/>
                <w:b/>
                <w:bCs/>
                <w:sz w:val="18"/>
                <w:szCs w:val="18"/>
              </w:rPr>
              <w:t>Parametry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342514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moduł Bluetooth Low Energy,</w:t>
            </w:r>
          </w:p>
          <w:p w14:paraId="097F4B88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wtyk USB typ A</w:t>
            </w:r>
          </w:p>
          <w:p w14:paraId="73815D05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kompatybilny z Bluetooth Low Energy 4.0</w:t>
            </w:r>
          </w:p>
          <w:p w14:paraId="44DA86FF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Wyposażony w 4 diody LED monitorujące: połączenie, tryb odczytu, i piny RX TX</w:t>
            </w:r>
          </w:p>
        </w:tc>
      </w:tr>
      <w:tr w:rsidR="001F28F9" w:rsidRPr="000577B9" w14:paraId="584B0918" w14:textId="77777777" w:rsidTr="00446F6A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0A7C0" w14:textId="77777777" w:rsidR="001F28F9" w:rsidRPr="000577B9" w:rsidRDefault="001F28F9" w:rsidP="0079334F">
            <w:pPr>
              <w:spacing w:line="240" w:lineRule="auto"/>
              <w:ind w:left="0" w:firstLine="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577B9">
              <w:rPr>
                <w:rFonts w:ascii="Arial" w:hAnsi="Arial"/>
                <w:b/>
                <w:bCs/>
                <w:sz w:val="18"/>
                <w:szCs w:val="18"/>
              </w:rPr>
              <w:t>Funkcje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05B39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debugowanie projektów opartych na przesyłaniu danych w standardzie Bluetooth Low Energy</w:t>
            </w:r>
          </w:p>
          <w:p w14:paraId="2C0877E5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Możliwość podłączenia do komputera poprzez USB, dane przesyłane przez emulowany port COM</w:t>
            </w:r>
          </w:p>
          <w:p w14:paraId="5BEC4C07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 xml:space="preserve">Możliwość pracy z systemami Android i iOS </w:t>
            </w:r>
          </w:p>
          <w:p w14:paraId="132D9F75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Wspiera tryb GATT</w:t>
            </w:r>
          </w:p>
        </w:tc>
      </w:tr>
    </w:tbl>
    <w:p w14:paraId="260919AE" w14:textId="3405C74B" w:rsidR="001F28F9" w:rsidRPr="0079334F" w:rsidRDefault="001F28F9" w:rsidP="00E72B32">
      <w:pPr>
        <w:keepNext/>
        <w:spacing w:line="240" w:lineRule="auto"/>
        <w:ind w:left="0" w:firstLine="0"/>
        <w:jc w:val="left"/>
        <w:rPr>
          <w:rFonts w:ascii="Arial" w:hAnsi="Arial"/>
          <w:sz w:val="18"/>
          <w:szCs w:val="18"/>
        </w:rPr>
      </w:pPr>
      <w:r w:rsidRPr="000577B9">
        <w:rPr>
          <w:rFonts w:ascii="Arial" w:hAnsi="Arial"/>
          <w:sz w:val="18"/>
          <w:szCs w:val="18"/>
        </w:rPr>
        <w:t>Osoby koordynująca zakup, nr telefonu:</w:t>
      </w:r>
      <w:r w:rsidRPr="000577B9">
        <w:rPr>
          <w:rFonts w:ascii="Arial" w:hAnsi="Arial"/>
          <w:sz w:val="18"/>
          <w:szCs w:val="18"/>
        </w:rPr>
        <w:br/>
      </w:r>
      <w:r w:rsidRPr="0079334F">
        <w:rPr>
          <w:rFonts w:ascii="Arial" w:hAnsi="Arial"/>
          <w:b/>
          <w:bCs/>
          <w:sz w:val="18"/>
          <w:szCs w:val="18"/>
        </w:rPr>
        <w:t>Michał Weissenberg, 453 476 548</w:t>
      </w:r>
    </w:p>
    <w:p w14:paraId="462AE846" w14:textId="77777777" w:rsidR="001F28F9" w:rsidRDefault="001F28F9" w:rsidP="001F28F9">
      <w:pPr>
        <w:ind w:left="-5" w:hanging="1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0515EA9" w14:textId="08F88935" w:rsidR="00C5410A" w:rsidRDefault="00C5410A" w:rsidP="00C5410A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23</w:t>
      </w:r>
      <w:r w:rsidRPr="00D975FF">
        <w:rPr>
          <w:rFonts w:ascii="Arial" w:hAnsi="Arial" w:cs="Arial"/>
          <w:b/>
        </w:rPr>
        <w:fldChar w:fldCharType="end"/>
      </w:r>
    </w:p>
    <w:p w14:paraId="5DEF05C7" w14:textId="77777777" w:rsidR="00E72B32" w:rsidRPr="0079334F" w:rsidRDefault="001F28F9" w:rsidP="00E72B32">
      <w:pPr>
        <w:spacing w:line="240" w:lineRule="auto"/>
        <w:ind w:left="0" w:firstLine="0"/>
        <w:jc w:val="left"/>
        <w:rPr>
          <w:rFonts w:ascii="Arial" w:hAnsi="Arial"/>
          <w:sz w:val="20"/>
          <w:szCs w:val="20"/>
        </w:rPr>
      </w:pPr>
      <w:r w:rsidRPr="0079334F">
        <w:rPr>
          <w:rFonts w:ascii="Arial" w:hAnsi="Arial"/>
          <w:sz w:val="20"/>
          <w:szCs w:val="20"/>
        </w:rPr>
        <w:t>Instytut Sieci Teleinformatycznych,</w:t>
      </w:r>
    </w:p>
    <w:p w14:paraId="771DAAE1" w14:textId="3747F0D6" w:rsidR="001F28F9" w:rsidRPr="0079334F" w:rsidRDefault="001F28F9" w:rsidP="00E72B32">
      <w:pPr>
        <w:spacing w:line="240" w:lineRule="auto"/>
        <w:ind w:left="0" w:firstLine="0"/>
        <w:jc w:val="left"/>
        <w:rPr>
          <w:rFonts w:ascii="Arial" w:eastAsia="Arial" w:hAnsi="Arial" w:cs="Arial"/>
          <w:sz w:val="20"/>
          <w:szCs w:val="20"/>
        </w:rPr>
      </w:pPr>
      <w:r w:rsidRPr="0079334F">
        <w:rPr>
          <w:rFonts w:ascii="Arial" w:hAnsi="Arial"/>
          <w:sz w:val="20"/>
          <w:szCs w:val="20"/>
        </w:rPr>
        <w:t>Polanka 3, 60-965 Poznań</w:t>
      </w:r>
    </w:p>
    <w:p w14:paraId="483177B1" w14:textId="77777777" w:rsidR="001F28F9" w:rsidRPr="000577B9" w:rsidRDefault="001F28F9" w:rsidP="00E72B32">
      <w:pPr>
        <w:spacing w:line="240" w:lineRule="auto"/>
        <w:ind w:left="0" w:firstLine="0"/>
        <w:jc w:val="left"/>
        <w:rPr>
          <w:rFonts w:ascii="Arial" w:eastAsia="Arial" w:hAnsi="Arial" w:cs="Arial"/>
          <w:sz w:val="18"/>
          <w:szCs w:val="18"/>
        </w:rPr>
      </w:pPr>
      <w:r w:rsidRPr="000577B9">
        <w:rPr>
          <w:rFonts w:ascii="Arial" w:hAnsi="Arial"/>
          <w:sz w:val="18"/>
          <w:szCs w:val="18"/>
        </w:rPr>
        <w:t>nazwa jednostki zamawiającej, adres</w:t>
      </w:r>
    </w:p>
    <w:p w14:paraId="2CC9A82E" w14:textId="77777777" w:rsidR="001F28F9" w:rsidRPr="000577B9" w:rsidRDefault="001F28F9" w:rsidP="00E72B32">
      <w:pPr>
        <w:spacing w:line="240" w:lineRule="auto"/>
        <w:ind w:left="0" w:firstLine="0"/>
        <w:jc w:val="left"/>
        <w:rPr>
          <w:rFonts w:ascii="Arial" w:eastAsia="Arial" w:hAnsi="Arial" w:cs="Arial"/>
          <w:sz w:val="18"/>
          <w:szCs w:val="18"/>
        </w:rPr>
      </w:pPr>
    </w:p>
    <w:p w14:paraId="4F45AF3F" w14:textId="77777777" w:rsidR="001F28F9" w:rsidRPr="000577B9" w:rsidRDefault="001F28F9" w:rsidP="00E72B32">
      <w:pPr>
        <w:spacing w:line="240" w:lineRule="auto"/>
        <w:ind w:left="0" w:firstLine="0"/>
        <w:jc w:val="left"/>
        <w:rPr>
          <w:rFonts w:ascii="Arial" w:eastAsia="Arial" w:hAnsi="Arial" w:cs="Arial"/>
        </w:rPr>
      </w:pPr>
      <w:r w:rsidRPr="000577B9">
        <w:rPr>
          <w:rFonts w:ascii="Arial" w:hAnsi="Arial"/>
        </w:rPr>
        <w:t xml:space="preserve">2 szt. – czytnik-replikator kart dostępu IC RFID NFC o parametrach: </w:t>
      </w:r>
    </w:p>
    <w:tbl>
      <w:tblPr>
        <w:tblStyle w:val="TableNormal1"/>
        <w:tblW w:w="9053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24"/>
        <w:gridCol w:w="6529"/>
      </w:tblGrid>
      <w:tr w:rsidR="001F28F9" w:rsidRPr="000577B9" w14:paraId="2629D54C" w14:textId="77777777" w:rsidTr="00446F6A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60E91D" w14:textId="77777777" w:rsidR="001F28F9" w:rsidRPr="000577B9" w:rsidRDefault="001F28F9" w:rsidP="0079334F">
            <w:pPr>
              <w:spacing w:line="240" w:lineRule="auto"/>
              <w:ind w:left="0" w:firstLine="0"/>
              <w:jc w:val="center"/>
              <w:rPr>
                <w:rFonts w:cs="Calibri"/>
              </w:rPr>
            </w:pPr>
            <w:r w:rsidRPr="000577B9">
              <w:rPr>
                <w:rFonts w:ascii="Arial" w:hAnsi="Arial"/>
                <w:b/>
                <w:bCs/>
              </w:rPr>
              <w:t>WYSZCZEGÓLNIENIE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DBE697" w14:textId="77777777" w:rsidR="001F28F9" w:rsidRPr="000577B9" w:rsidRDefault="001F28F9" w:rsidP="00446F6A">
            <w:pPr>
              <w:jc w:val="center"/>
            </w:pPr>
            <w:r w:rsidRPr="000577B9">
              <w:rPr>
                <w:rFonts w:ascii="Arial" w:hAnsi="Arial"/>
                <w:b/>
                <w:bCs/>
              </w:rPr>
              <w:t>WYMAGANIA</w:t>
            </w:r>
          </w:p>
        </w:tc>
      </w:tr>
      <w:tr w:rsidR="001F28F9" w:rsidRPr="000577B9" w14:paraId="2B1070C3" w14:textId="77777777" w:rsidTr="00446F6A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E87F0E" w14:textId="77777777" w:rsidR="001F28F9" w:rsidRPr="000577B9" w:rsidRDefault="001F28F9" w:rsidP="0079334F">
            <w:pPr>
              <w:spacing w:line="240" w:lineRule="auto"/>
              <w:ind w:left="0" w:firstLine="0"/>
              <w:jc w:val="lef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577B9">
              <w:rPr>
                <w:rFonts w:ascii="Arial" w:hAnsi="Arial"/>
                <w:b/>
                <w:bCs/>
                <w:sz w:val="18"/>
                <w:szCs w:val="18"/>
              </w:rPr>
              <w:t>Złącza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B5F09A3" w14:textId="77777777" w:rsidR="001F28F9" w:rsidRPr="000577B9" w:rsidRDefault="001F28F9" w:rsidP="0079334F">
            <w:pPr>
              <w:pStyle w:val="Akapitzlist"/>
              <w:numPr>
                <w:ilvl w:val="0"/>
                <w:numId w:val="47"/>
              </w:numPr>
              <w:spacing w:line="240" w:lineRule="auto"/>
              <w:ind w:left="360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Min. 1 x USB</w:t>
            </w:r>
          </w:p>
          <w:p w14:paraId="18018BFB" w14:textId="77777777" w:rsidR="001F28F9" w:rsidRPr="000577B9" w:rsidRDefault="001F28F9" w:rsidP="0079334F">
            <w:pPr>
              <w:pStyle w:val="Akapitzlist"/>
              <w:numPr>
                <w:ilvl w:val="0"/>
                <w:numId w:val="47"/>
              </w:numPr>
              <w:spacing w:line="240" w:lineRule="auto"/>
              <w:ind w:left="360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Anteny:</w:t>
            </w:r>
          </w:p>
          <w:p w14:paraId="0E63E6E4" w14:textId="77777777" w:rsidR="001F28F9" w:rsidRPr="000577B9" w:rsidRDefault="001F28F9" w:rsidP="0079334F">
            <w:pPr>
              <w:pStyle w:val="Akapitzlist"/>
              <w:numPr>
                <w:ilvl w:val="1"/>
                <w:numId w:val="47"/>
              </w:numPr>
              <w:spacing w:line="240" w:lineRule="auto"/>
              <w:ind w:left="643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Antena LF: 30,41 V przy 125,00 kHz</w:t>
            </w:r>
          </w:p>
          <w:p w14:paraId="299D6FFA" w14:textId="77777777" w:rsidR="001F28F9" w:rsidRPr="000577B9" w:rsidRDefault="001F28F9" w:rsidP="0079334F">
            <w:pPr>
              <w:pStyle w:val="Akapitzlist"/>
              <w:numPr>
                <w:ilvl w:val="1"/>
                <w:numId w:val="47"/>
              </w:numPr>
              <w:spacing w:line="240" w:lineRule="auto"/>
              <w:ind w:left="643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Antena LF: 22,01 V przy 134,00 kHz</w:t>
            </w:r>
          </w:p>
          <w:p w14:paraId="17DD97AC" w14:textId="77777777" w:rsidR="001F28F9" w:rsidRPr="000577B9" w:rsidRDefault="001F28F9" w:rsidP="0079334F">
            <w:pPr>
              <w:pStyle w:val="Akapitzlist"/>
              <w:numPr>
                <w:ilvl w:val="1"/>
                <w:numId w:val="47"/>
              </w:numPr>
              <w:spacing w:line="240" w:lineRule="auto"/>
              <w:ind w:left="643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Antena HF: 28,43 V przy 13,56 MHz</w:t>
            </w:r>
          </w:p>
        </w:tc>
      </w:tr>
      <w:tr w:rsidR="001F28F9" w:rsidRPr="000577B9" w14:paraId="3053AD93" w14:textId="77777777" w:rsidTr="00446F6A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A30F" w14:textId="77777777" w:rsidR="001F28F9" w:rsidRPr="000577B9" w:rsidRDefault="001F28F9" w:rsidP="0079334F">
            <w:pPr>
              <w:spacing w:line="240" w:lineRule="auto"/>
              <w:ind w:left="0" w:firstLine="0"/>
              <w:jc w:val="lef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577B9">
              <w:rPr>
                <w:rFonts w:ascii="Arial" w:hAnsi="Arial"/>
                <w:b/>
                <w:bCs/>
                <w:sz w:val="18"/>
                <w:szCs w:val="18"/>
              </w:rPr>
              <w:t>Funkcje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65576" w14:textId="77777777" w:rsidR="001F28F9" w:rsidRPr="000577B9" w:rsidRDefault="001F28F9" w:rsidP="0079334F">
            <w:pPr>
              <w:pStyle w:val="Akapitzlist"/>
              <w:numPr>
                <w:ilvl w:val="0"/>
                <w:numId w:val="47"/>
              </w:numPr>
              <w:spacing w:line="240" w:lineRule="auto"/>
              <w:ind w:left="360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 xml:space="preserve">Odczytanie tagów niskiej częstotliwości (125 kHz), </w:t>
            </w:r>
          </w:p>
          <w:p w14:paraId="46394FA2" w14:textId="77777777" w:rsidR="001F28F9" w:rsidRPr="000577B9" w:rsidRDefault="001F28F9" w:rsidP="0079334F">
            <w:pPr>
              <w:pStyle w:val="Akapitzlist"/>
              <w:numPr>
                <w:ilvl w:val="0"/>
                <w:numId w:val="47"/>
              </w:numPr>
              <w:spacing w:line="240" w:lineRule="auto"/>
              <w:ind w:left="360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 xml:space="preserve">Odczytanie tagów wysokiej częstotliwości (13,56 MHz), </w:t>
            </w:r>
          </w:p>
          <w:p w14:paraId="1FB0C36F" w14:textId="77777777" w:rsidR="001F28F9" w:rsidRPr="000577B9" w:rsidRDefault="001F28F9" w:rsidP="0079334F">
            <w:pPr>
              <w:pStyle w:val="Akapitzlist"/>
              <w:numPr>
                <w:ilvl w:val="0"/>
                <w:numId w:val="47"/>
              </w:numPr>
              <w:spacing w:line="240" w:lineRule="auto"/>
              <w:ind w:left="360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 xml:space="preserve">Analizy odbieranych sygnałów, </w:t>
            </w:r>
          </w:p>
          <w:p w14:paraId="5B463B09" w14:textId="77777777" w:rsidR="001F28F9" w:rsidRPr="000577B9" w:rsidRDefault="001F28F9" w:rsidP="0079334F">
            <w:pPr>
              <w:pStyle w:val="Akapitzlist"/>
              <w:numPr>
                <w:ilvl w:val="0"/>
                <w:numId w:val="47"/>
              </w:numPr>
              <w:spacing w:line="240" w:lineRule="auto"/>
              <w:ind w:left="360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Symulowanie kart RFID</w:t>
            </w:r>
          </w:p>
        </w:tc>
      </w:tr>
      <w:tr w:rsidR="001F28F9" w:rsidRPr="000577B9" w14:paraId="394D8679" w14:textId="77777777" w:rsidTr="00446F6A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AA0F" w14:textId="77777777" w:rsidR="001F28F9" w:rsidRPr="000577B9" w:rsidRDefault="001F28F9" w:rsidP="0079334F">
            <w:pPr>
              <w:spacing w:line="240" w:lineRule="auto"/>
              <w:ind w:left="0" w:firstLine="0"/>
              <w:jc w:val="lef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577B9">
              <w:rPr>
                <w:rFonts w:ascii="Arial" w:hAnsi="Arial"/>
                <w:b/>
                <w:bCs/>
                <w:sz w:val="18"/>
                <w:szCs w:val="18"/>
              </w:rPr>
              <w:t>Wyposażenie dodatkowe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CA21" w14:textId="77777777" w:rsidR="001F28F9" w:rsidRPr="000577B9" w:rsidRDefault="001F28F9" w:rsidP="0079334F">
            <w:pPr>
              <w:pStyle w:val="Akapitzlist"/>
              <w:numPr>
                <w:ilvl w:val="0"/>
                <w:numId w:val="47"/>
              </w:numPr>
              <w:spacing w:line="240" w:lineRule="auto"/>
              <w:ind w:left="360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przewód USB</w:t>
            </w:r>
          </w:p>
          <w:p w14:paraId="0425352D" w14:textId="77777777" w:rsidR="001F28F9" w:rsidRPr="000577B9" w:rsidRDefault="001F28F9" w:rsidP="0079334F">
            <w:pPr>
              <w:pStyle w:val="Akapitzlist"/>
              <w:numPr>
                <w:ilvl w:val="0"/>
                <w:numId w:val="47"/>
              </w:numPr>
              <w:spacing w:line="240" w:lineRule="auto"/>
              <w:ind w:left="360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min. 1x karta 13,56 MHz Mifare 1K S50</w:t>
            </w:r>
          </w:p>
          <w:p w14:paraId="2275A317" w14:textId="77777777" w:rsidR="001F28F9" w:rsidRPr="000577B9" w:rsidRDefault="001F28F9" w:rsidP="0079334F">
            <w:pPr>
              <w:pStyle w:val="Akapitzlist"/>
              <w:numPr>
                <w:ilvl w:val="0"/>
                <w:numId w:val="47"/>
              </w:numPr>
              <w:spacing w:line="240" w:lineRule="auto"/>
              <w:ind w:left="360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min. 1x karta 13,56 MHz Mifare UID</w:t>
            </w:r>
          </w:p>
          <w:p w14:paraId="15FE757C" w14:textId="77777777" w:rsidR="001F28F9" w:rsidRPr="000577B9" w:rsidRDefault="001F28F9" w:rsidP="0079334F">
            <w:pPr>
              <w:pStyle w:val="Akapitzlist"/>
              <w:numPr>
                <w:ilvl w:val="0"/>
                <w:numId w:val="47"/>
              </w:numPr>
              <w:spacing w:line="240" w:lineRule="auto"/>
              <w:ind w:left="360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min. 1x karta HID 125 KHz</w:t>
            </w:r>
          </w:p>
          <w:p w14:paraId="5DEDDE80" w14:textId="77777777" w:rsidR="001F28F9" w:rsidRPr="000577B9" w:rsidRDefault="001F28F9" w:rsidP="0079334F">
            <w:pPr>
              <w:pStyle w:val="Akapitzlist"/>
              <w:numPr>
                <w:ilvl w:val="0"/>
                <w:numId w:val="47"/>
              </w:numPr>
              <w:spacing w:line="240" w:lineRule="auto"/>
              <w:ind w:left="360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min. 1x karta T5577 125 KHz</w:t>
            </w:r>
          </w:p>
          <w:p w14:paraId="097DC725" w14:textId="77777777" w:rsidR="001F28F9" w:rsidRPr="000577B9" w:rsidRDefault="001F28F9" w:rsidP="0079334F">
            <w:pPr>
              <w:pStyle w:val="Akapitzlist"/>
              <w:numPr>
                <w:ilvl w:val="0"/>
                <w:numId w:val="47"/>
              </w:numPr>
              <w:spacing w:line="240" w:lineRule="auto"/>
              <w:ind w:left="360"/>
              <w:jc w:val="left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min. 1x tag 13,56 MHz RFID</w:t>
            </w:r>
          </w:p>
        </w:tc>
      </w:tr>
    </w:tbl>
    <w:p w14:paraId="3C2B59D2" w14:textId="5CBB55B8" w:rsidR="001F28F9" w:rsidRPr="0079334F" w:rsidRDefault="001F28F9" w:rsidP="0079334F">
      <w:pPr>
        <w:keepNext/>
        <w:spacing w:line="240" w:lineRule="auto"/>
        <w:ind w:left="0" w:firstLine="0"/>
        <w:jc w:val="left"/>
        <w:rPr>
          <w:rFonts w:ascii="Arial" w:hAnsi="Arial"/>
          <w:b/>
          <w:bCs/>
          <w:sz w:val="18"/>
          <w:szCs w:val="18"/>
        </w:rPr>
      </w:pPr>
      <w:r w:rsidRPr="000577B9">
        <w:rPr>
          <w:rFonts w:ascii="Arial" w:hAnsi="Arial"/>
          <w:sz w:val="18"/>
          <w:szCs w:val="18"/>
        </w:rPr>
        <w:t>Osoby koordynująca zakup, nr telefonu:</w:t>
      </w:r>
      <w:r w:rsidRPr="000577B9">
        <w:rPr>
          <w:rFonts w:ascii="Arial" w:hAnsi="Arial"/>
          <w:sz w:val="18"/>
          <w:szCs w:val="18"/>
        </w:rPr>
        <w:br/>
      </w:r>
      <w:r w:rsidRPr="0079334F">
        <w:rPr>
          <w:rFonts w:ascii="Arial" w:hAnsi="Arial"/>
          <w:b/>
          <w:bCs/>
          <w:sz w:val="18"/>
          <w:szCs w:val="18"/>
        </w:rPr>
        <w:t>Michał Weissenberg, 453 476 548</w:t>
      </w:r>
    </w:p>
    <w:p w14:paraId="66219A3D" w14:textId="77777777" w:rsidR="001F28F9" w:rsidRDefault="001F28F9" w:rsidP="001F28F9">
      <w:pPr>
        <w:ind w:left="-5" w:hanging="1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9283D63" w14:textId="423D519D" w:rsidR="00C5410A" w:rsidRDefault="00C5410A" w:rsidP="00C5410A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24</w:t>
      </w:r>
      <w:r w:rsidRPr="00D975FF">
        <w:rPr>
          <w:rFonts w:ascii="Arial" w:hAnsi="Arial" w:cs="Arial"/>
          <w:b/>
        </w:rPr>
        <w:fldChar w:fldCharType="end"/>
      </w:r>
    </w:p>
    <w:p w14:paraId="3C767CC0" w14:textId="77777777" w:rsidR="00E72B32" w:rsidRPr="0079334F" w:rsidRDefault="001F28F9" w:rsidP="0079334F">
      <w:pPr>
        <w:spacing w:before="0" w:line="240" w:lineRule="auto"/>
        <w:ind w:left="357"/>
        <w:jc w:val="left"/>
        <w:rPr>
          <w:rFonts w:ascii="Arial" w:hAnsi="Arial"/>
          <w:sz w:val="20"/>
          <w:szCs w:val="20"/>
        </w:rPr>
      </w:pPr>
      <w:r w:rsidRPr="0079334F">
        <w:rPr>
          <w:rFonts w:ascii="Arial" w:hAnsi="Arial"/>
          <w:sz w:val="20"/>
          <w:szCs w:val="20"/>
        </w:rPr>
        <w:t>Instytut Sieci Teleinformatycznych,</w:t>
      </w:r>
    </w:p>
    <w:p w14:paraId="322704E8" w14:textId="40BA0C4B" w:rsidR="001F28F9" w:rsidRPr="0079334F" w:rsidRDefault="001F28F9" w:rsidP="0079334F">
      <w:pPr>
        <w:spacing w:before="0" w:line="240" w:lineRule="auto"/>
        <w:ind w:left="357"/>
        <w:jc w:val="left"/>
        <w:rPr>
          <w:rFonts w:ascii="Arial" w:eastAsia="Arial" w:hAnsi="Arial" w:cs="Arial"/>
          <w:sz w:val="20"/>
          <w:szCs w:val="20"/>
        </w:rPr>
      </w:pPr>
      <w:r w:rsidRPr="0079334F">
        <w:rPr>
          <w:rFonts w:ascii="Arial" w:hAnsi="Arial"/>
          <w:sz w:val="20"/>
          <w:szCs w:val="20"/>
        </w:rPr>
        <w:t>Polanka 3, 60-965 Poznań</w:t>
      </w:r>
    </w:p>
    <w:p w14:paraId="3454645F" w14:textId="3E18C4EA" w:rsidR="001F28F9" w:rsidRDefault="001F28F9" w:rsidP="0079334F">
      <w:pPr>
        <w:spacing w:before="0" w:line="240" w:lineRule="auto"/>
        <w:ind w:left="357"/>
        <w:jc w:val="left"/>
        <w:rPr>
          <w:rFonts w:ascii="Arial" w:hAnsi="Arial"/>
          <w:sz w:val="18"/>
          <w:szCs w:val="18"/>
        </w:rPr>
      </w:pPr>
      <w:r w:rsidRPr="000577B9">
        <w:rPr>
          <w:rFonts w:ascii="Arial" w:hAnsi="Arial"/>
          <w:sz w:val="18"/>
          <w:szCs w:val="18"/>
        </w:rPr>
        <w:t>nazwa jednostki zamawiającej, adres</w:t>
      </w:r>
    </w:p>
    <w:p w14:paraId="79FA187D" w14:textId="77777777" w:rsidR="0079334F" w:rsidRPr="000577B9" w:rsidRDefault="0079334F" w:rsidP="0079334F">
      <w:pPr>
        <w:spacing w:before="0" w:line="240" w:lineRule="auto"/>
        <w:ind w:left="357"/>
        <w:jc w:val="left"/>
        <w:rPr>
          <w:rFonts w:ascii="Arial" w:eastAsia="Arial" w:hAnsi="Arial" w:cs="Arial"/>
          <w:sz w:val="18"/>
          <w:szCs w:val="18"/>
        </w:rPr>
      </w:pPr>
    </w:p>
    <w:p w14:paraId="249B542D" w14:textId="77777777" w:rsidR="001F28F9" w:rsidRPr="000577B9" w:rsidRDefault="001F28F9" w:rsidP="0079334F">
      <w:pPr>
        <w:spacing w:before="0" w:line="240" w:lineRule="auto"/>
        <w:ind w:left="357"/>
        <w:rPr>
          <w:rFonts w:ascii="Arial" w:eastAsia="Arial" w:hAnsi="Arial" w:cs="Arial"/>
        </w:rPr>
      </w:pPr>
      <w:r w:rsidRPr="000577B9">
        <w:rPr>
          <w:rFonts w:ascii="Arial" w:hAnsi="Arial"/>
        </w:rPr>
        <w:t xml:space="preserve">2 szt. – Pendrive USB do testów bezpieczeństwa o parametrach: </w:t>
      </w:r>
    </w:p>
    <w:tbl>
      <w:tblPr>
        <w:tblStyle w:val="TableNormal1"/>
        <w:tblW w:w="9053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24"/>
        <w:gridCol w:w="6529"/>
      </w:tblGrid>
      <w:tr w:rsidR="001F28F9" w:rsidRPr="000577B9" w14:paraId="083DE36B" w14:textId="77777777" w:rsidTr="00446F6A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5F8F6A5" w14:textId="77777777" w:rsidR="001F28F9" w:rsidRPr="000577B9" w:rsidRDefault="001F28F9" w:rsidP="0079334F">
            <w:pPr>
              <w:spacing w:line="240" w:lineRule="auto"/>
              <w:ind w:left="0" w:firstLine="0"/>
              <w:jc w:val="center"/>
              <w:rPr>
                <w:rFonts w:cs="Calibri"/>
              </w:rPr>
            </w:pPr>
            <w:r w:rsidRPr="000577B9">
              <w:rPr>
                <w:rFonts w:ascii="Arial" w:hAnsi="Arial"/>
                <w:b/>
                <w:bCs/>
              </w:rPr>
              <w:t>WYSZCZEGÓLNIENIE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1B0FE6" w14:textId="77777777" w:rsidR="001F28F9" w:rsidRPr="000577B9" w:rsidRDefault="001F28F9" w:rsidP="00446F6A">
            <w:pPr>
              <w:jc w:val="center"/>
            </w:pPr>
            <w:r w:rsidRPr="000577B9">
              <w:rPr>
                <w:rFonts w:ascii="Arial" w:hAnsi="Arial"/>
                <w:b/>
                <w:bCs/>
              </w:rPr>
              <w:t>WYMAGANIA</w:t>
            </w:r>
          </w:p>
        </w:tc>
      </w:tr>
      <w:tr w:rsidR="001F28F9" w:rsidRPr="000577B9" w14:paraId="274EE320" w14:textId="77777777" w:rsidTr="00446F6A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94A32E6" w14:textId="77777777" w:rsidR="001F28F9" w:rsidRPr="000577B9" w:rsidRDefault="001F28F9" w:rsidP="0079334F">
            <w:pPr>
              <w:spacing w:line="240" w:lineRule="auto"/>
              <w:ind w:left="0" w:firstLine="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577B9">
              <w:rPr>
                <w:rFonts w:ascii="Arial" w:hAnsi="Arial"/>
                <w:b/>
                <w:bCs/>
                <w:sz w:val="18"/>
                <w:szCs w:val="18"/>
              </w:rPr>
              <w:t>Złącza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E8F6FC8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Min. 1 x USB typ A</w:t>
            </w:r>
          </w:p>
          <w:p w14:paraId="1FC01769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Min. 1 x USB typ C</w:t>
            </w:r>
          </w:p>
        </w:tc>
      </w:tr>
      <w:tr w:rsidR="001F28F9" w:rsidRPr="000577B9" w14:paraId="7B9F220D" w14:textId="77777777" w:rsidTr="00446F6A"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BFD26" w14:textId="77777777" w:rsidR="001F28F9" w:rsidRPr="000577B9" w:rsidRDefault="001F28F9" w:rsidP="0079334F">
            <w:pPr>
              <w:spacing w:line="240" w:lineRule="auto"/>
              <w:ind w:left="0" w:firstLine="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577B9">
              <w:rPr>
                <w:rFonts w:ascii="Arial" w:hAnsi="Arial"/>
                <w:b/>
                <w:bCs/>
                <w:sz w:val="18"/>
                <w:szCs w:val="18"/>
              </w:rPr>
              <w:t>Funkcje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B48F7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Szybkie i skuteczne wstrzykiwanie poleceń</w:t>
            </w:r>
          </w:p>
          <w:p w14:paraId="548ADB02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Emulacja urządzenia HID (Human Interface Device)</w:t>
            </w:r>
          </w:p>
          <w:p w14:paraId="6E00CD2B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Ataki hotplug</w:t>
            </w:r>
          </w:p>
          <w:p w14:paraId="2FCBDB9D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Obsługa dedykowanego języka programowania</w:t>
            </w:r>
          </w:p>
          <w:p w14:paraId="3AB4EC94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Funkcje Keystroke Reflection, Defense Evasion</w:t>
            </w:r>
          </w:p>
          <w:p w14:paraId="49E4BBBD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Wykrywanie podłączonego systemu operacyjnego</w:t>
            </w:r>
          </w:p>
          <w:p w14:paraId="6703108F" w14:textId="77777777" w:rsidR="001F28F9" w:rsidRPr="000577B9" w:rsidRDefault="001F28F9" w:rsidP="001F28F9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Arial" w:hAnsi="Arial"/>
                <w:sz w:val="18"/>
                <w:szCs w:val="18"/>
              </w:rPr>
            </w:pPr>
            <w:r w:rsidRPr="000577B9">
              <w:rPr>
                <w:rFonts w:ascii="Arial" w:hAnsi="Arial"/>
                <w:sz w:val="18"/>
                <w:szCs w:val="18"/>
              </w:rPr>
              <w:t>Możliwość symulacji dowonlego urządzenia USB dzięki klonowaniu ID</w:t>
            </w:r>
          </w:p>
        </w:tc>
      </w:tr>
    </w:tbl>
    <w:p w14:paraId="129BACD6" w14:textId="77777777" w:rsidR="0079334F" w:rsidRDefault="0079334F" w:rsidP="0079334F">
      <w:pPr>
        <w:keepNext/>
        <w:spacing w:before="0" w:line="240" w:lineRule="auto"/>
        <w:ind w:left="0" w:firstLine="0"/>
        <w:jc w:val="left"/>
        <w:rPr>
          <w:rFonts w:ascii="Arial" w:hAnsi="Arial"/>
          <w:sz w:val="18"/>
          <w:szCs w:val="18"/>
        </w:rPr>
      </w:pPr>
    </w:p>
    <w:p w14:paraId="696FA61B" w14:textId="0FBAF6D3" w:rsidR="00E72B32" w:rsidRDefault="001F28F9" w:rsidP="0079334F">
      <w:pPr>
        <w:keepNext/>
        <w:spacing w:before="0" w:line="240" w:lineRule="auto"/>
        <w:ind w:left="0" w:firstLine="0"/>
        <w:jc w:val="left"/>
        <w:rPr>
          <w:rFonts w:ascii="Arial" w:hAnsi="Arial"/>
          <w:sz w:val="18"/>
          <w:szCs w:val="18"/>
        </w:rPr>
      </w:pPr>
      <w:r w:rsidRPr="000577B9">
        <w:rPr>
          <w:rFonts w:ascii="Arial" w:hAnsi="Arial"/>
          <w:sz w:val="18"/>
          <w:szCs w:val="18"/>
        </w:rPr>
        <w:t>Osoby koordynująca zakup, nr telefonu:</w:t>
      </w:r>
    </w:p>
    <w:p w14:paraId="7268F7E2" w14:textId="7A93B606" w:rsidR="001F28F9" w:rsidRPr="0079334F" w:rsidRDefault="001F28F9" w:rsidP="0079334F">
      <w:pPr>
        <w:keepNext/>
        <w:spacing w:before="0" w:line="240" w:lineRule="auto"/>
        <w:ind w:left="0" w:firstLine="0"/>
        <w:jc w:val="left"/>
        <w:rPr>
          <w:rFonts w:ascii="Arial" w:hAnsi="Arial"/>
          <w:b/>
          <w:bCs/>
          <w:sz w:val="18"/>
          <w:szCs w:val="18"/>
        </w:rPr>
      </w:pPr>
      <w:r w:rsidRPr="0079334F">
        <w:rPr>
          <w:rFonts w:ascii="Arial" w:hAnsi="Arial"/>
          <w:b/>
          <w:bCs/>
          <w:sz w:val="18"/>
          <w:szCs w:val="18"/>
        </w:rPr>
        <w:t>Michał Weissenberg, 453 476 548</w:t>
      </w:r>
    </w:p>
    <w:p w14:paraId="3FFA9B07" w14:textId="77777777" w:rsidR="001F28F9" w:rsidRDefault="001F28F9" w:rsidP="001F28F9">
      <w:pPr>
        <w:ind w:left="-5" w:hanging="1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C1A3430" w14:textId="12C5057E" w:rsidR="001F28F9" w:rsidRPr="00AA0116" w:rsidRDefault="00C5410A" w:rsidP="00AA0116">
      <w:pPr>
        <w:ind w:left="-5" w:hanging="10"/>
        <w:jc w:val="right"/>
        <w:rPr>
          <w:rFonts w:ascii="Arial" w:hAnsi="Arial" w:cs="Arial"/>
          <w:b/>
        </w:rPr>
      </w:pPr>
      <w:r w:rsidRPr="00D975FF">
        <w:rPr>
          <w:rFonts w:ascii="Arial" w:hAnsi="Arial" w:cs="Arial"/>
          <w:b/>
        </w:rPr>
        <w:t xml:space="preserve">Załącznik </w:t>
      </w:r>
      <w:r w:rsidRPr="00D975FF">
        <w:rPr>
          <w:rFonts w:ascii="Arial" w:hAnsi="Arial" w:cs="Arial"/>
          <w:b/>
        </w:rPr>
        <w:fldChar w:fldCharType="begin"/>
      </w:r>
      <w:r w:rsidRPr="00D975FF">
        <w:rPr>
          <w:rFonts w:ascii="Arial" w:hAnsi="Arial" w:cs="Arial"/>
          <w:b/>
        </w:rPr>
        <w:instrText xml:space="preserve"> SEQ Załącznik </w:instrText>
      </w:r>
      <w:r w:rsidRPr="00D975FF">
        <w:rPr>
          <w:rFonts w:ascii="Arial" w:hAnsi="Arial" w:cs="Arial"/>
          <w:b/>
        </w:rPr>
        <w:fldChar w:fldCharType="separate"/>
      </w:r>
      <w:r w:rsidR="00707AF6">
        <w:rPr>
          <w:rFonts w:ascii="Arial" w:hAnsi="Arial" w:cs="Arial"/>
          <w:b/>
          <w:noProof/>
        </w:rPr>
        <w:t>25</w:t>
      </w:r>
      <w:r w:rsidRPr="00D975FF">
        <w:rPr>
          <w:rFonts w:ascii="Arial" w:hAnsi="Arial" w:cs="Arial"/>
          <w:b/>
        </w:rPr>
        <w:fldChar w:fldCharType="end"/>
      </w:r>
    </w:p>
    <w:p w14:paraId="0802227A" w14:textId="77777777" w:rsidR="00AA0116" w:rsidRPr="0079334F" w:rsidRDefault="001F28F9" w:rsidP="0079334F">
      <w:pPr>
        <w:spacing w:before="0" w:line="240" w:lineRule="auto"/>
        <w:ind w:left="357"/>
        <w:jc w:val="left"/>
        <w:rPr>
          <w:rFonts w:ascii="Arial" w:hAnsi="Arial"/>
          <w:sz w:val="20"/>
          <w:szCs w:val="20"/>
        </w:rPr>
      </w:pPr>
      <w:r w:rsidRPr="0079334F">
        <w:rPr>
          <w:rFonts w:ascii="Arial" w:hAnsi="Arial"/>
          <w:sz w:val="20"/>
          <w:szCs w:val="20"/>
        </w:rPr>
        <w:t>Instytut Sieci Teleinformatycznych,</w:t>
      </w:r>
    </w:p>
    <w:p w14:paraId="6450C457" w14:textId="2E7CE24B" w:rsidR="001F28F9" w:rsidRPr="0079334F" w:rsidRDefault="001F28F9" w:rsidP="0079334F">
      <w:pPr>
        <w:spacing w:before="0" w:line="240" w:lineRule="auto"/>
        <w:ind w:left="357"/>
        <w:jc w:val="left"/>
        <w:rPr>
          <w:rFonts w:ascii="Arial" w:eastAsia="Arial" w:hAnsi="Arial" w:cs="Arial"/>
          <w:sz w:val="20"/>
          <w:szCs w:val="20"/>
        </w:rPr>
      </w:pPr>
      <w:r w:rsidRPr="0079334F">
        <w:rPr>
          <w:rFonts w:ascii="Arial" w:hAnsi="Arial"/>
          <w:sz w:val="20"/>
          <w:szCs w:val="20"/>
        </w:rPr>
        <w:t>Polanka 3, 60-965 Poznań</w:t>
      </w:r>
    </w:p>
    <w:p w14:paraId="09893292" w14:textId="77777777" w:rsidR="001F28F9" w:rsidRPr="000577B9" w:rsidRDefault="001F28F9" w:rsidP="0079334F">
      <w:pPr>
        <w:spacing w:before="0" w:line="240" w:lineRule="auto"/>
        <w:ind w:left="357"/>
        <w:jc w:val="left"/>
        <w:rPr>
          <w:rFonts w:ascii="Arial" w:eastAsia="Arial" w:hAnsi="Arial" w:cs="Arial"/>
          <w:sz w:val="18"/>
          <w:szCs w:val="18"/>
        </w:rPr>
      </w:pPr>
      <w:r w:rsidRPr="000577B9">
        <w:rPr>
          <w:rFonts w:ascii="Arial" w:hAnsi="Arial"/>
          <w:sz w:val="18"/>
          <w:szCs w:val="18"/>
        </w:rPr>
        <w:t>nazwa jednostki zamawiającej, adres</w:t>
      </w:r>
    </w:p>
    <w:p w14:paraId="6F65D344" w14:textId="77777777" w:rsidR="001F28F9" w:rsidRPr="000577B9" w:rsidRDefault="001F28F9" w:rsidP="0079334F">
      <w:pPr>
        <w:spacing w:before="0" w:line="240" w:lineRule="auto"/>
        <w:ind w:left="357"/>
        <w:rPr>
          <w:rFonts w:ascii="Arial" w:eastAsia="Arial" w:hAnsi="Arial" w:cs="Arial"/>
          <w:sz w:val="18"/>
          <w:szCs w:val="18"/>
        </w:rPr>
      </w:pPr>
    </w:p>
    <w:p w14:paraId="3066DBCE" w14:textId="77777777" w:rsidR="001F28F9" w:rsidRPr="000577B9" w:rsidRDefault="001F28F9" w:rsidP="0079334F">
      <w:pPr>
        <w:spacing w:before="0" w:line="240" w:lineRule="auto"/>
        <w:ind w:left="357"/>
        <w:rPr>
          <w:rFonts w:ascii="Arial" w:hAnsi="Arial"/>
        </w:rPr>
      </w:pPr>
      <w:r w:rsidRPr="000577B9">
        <w:rPr>
          <w:rFonts w:ascii="Arial" w:hAnsi="Arial"/>
        </w:rPr>
        <w:t>2 szt. – Urządzenie do testów penetracyjnych sieci WiFi:</w:t>
      </w:r>
    </w:p>
    <w:tbl>
      <w:tblPr>
        <w:tblStyle w:val="Tabela-Siatka"/>
        <w:tblW w:w="0" w:type="auto"/>
        <w:tblInd w:w="0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971"/>
        <w:gridCol w:w="6045"/>
      </w:tblGrid>
      <w:tr w:rsidR="001F28F9" w:rsidRPr="000577B9" w14:paraId="0EDB67B8" w14:textId="77777777" w:rsidTr="00446F6A">
        <w:tc>
          <w:tcPr>
            <w:tcW w:w="2971" w:type="dxa"/>
          </w:tcPr>
          <w:p w14:paraId="750B2A4D" w14:textId="77777777" w:rsidR="001F28F9" w:rsidRPr="000577B9" w:rsidRDefault="001F28F9" w:rsidP="003659A3">
            <w:pPr>
              <w:spacing w:line="240" w:lineRule="auto"/>
              <w:ind w:left="0" w:firstLine="0"/>
              <w:rPr>
                <w:rFonts w:ascii="Arial" w:hAnsi="Arial" w:cs="Arial"/>
              </w:rPr>
            </w:pPr>
            <w:r w:rsidRPr="000577B9">
              <w:rPr>
                <w:rFonts w:ascii="Arial" w:hAnsi="Arial" w:cs="Arial"/>
                <w:b/>
              </w:rPr>
              <w:t>WYSZCZEGÓLNIENIE</w:t>
            </w:r>
          </w:p>
        </w:tc>
        <w:tc>
          <w:tcPr>
            <w:tcW w:w="6045" w:type="dxa"/>
          </w:tcPr>
          <w:p w14:paraId="4862BC37" w14:textId="77777777" w:rsidR="001F28F9" w:rsidRPr="000577B9" w:rsidRDefault="001F28F9" w:rsidP="00446F6A">
            <w:pPr>
              <w:rPr>
                <w:rFonts w:ascii="Arial" w:hAnsi="Arial" w:cs="Arial"/>
              </w:rPr>
            </w:pPr>
            <w:r w:rsidRPr="000577B9">
              <w:rPr>
                <w:rFonts w:ascii="Arial" w:hAnsi="Arial" w:cs="Arial"/>
                <w:b/>
              </w:rPr>
              <w:t>WYMAGANIA</w:t>
            </w:r>
          </w:p>
        </w:tc>
      </w:tr>
      <w:tr w:rsidR="001F28F9" w:rsidRPr="000577B9" w14:paraId="5008893F" w14:textId="77777777" w:rsidTr="00446F6A">
        <w:tc>
          <w:tcPr>
            <w:tcW w:w="2971" w:type="dxa"/>
          </w:tcPr>
          <w:p w14:paraId="1226BA3D" w14:textId="77777777" w:rsidR="001F28F9" w:rsidRPr="000577B9" w:rsidRDefault="001F28F9" w:rsidP="003659A3">
            <w:pPr>
              <w:spacing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b/>
                <w:sz w:val="18"/>
                <w:szCs w:val="18"/>
              </w:rPr>
              <w:t>Typ urządzenia</w:t>
            </w:r>
          </w:p>
        </w:tc>
        <w:tc>
          <w:tcPr>
            <w:tcW w:w="6045" w:type="dxa"/>
          </w:tcPr>
          <w:p w14:paraId="72C37911" w14:textId="77777777" w:rsidR="001F28F9" w:rsidRPr="000577B9" w:rsidRDefault="001F28F9" w:rsidP="001F28F9">
            <w:pPr>
              <w:pStyle w:val="Akapitzlist"/>
              <w:numPr>
                <w:ilvl w:val="0"/>
                <w:numId w:val="48"/>
              </w:numPr>
              <w:spacing w:before="0" w:after="16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sz w:val="18"/>
                <w:szCs w:val="18"/>
              </w:rPr>
              <w:t>Przenośne urządzenie do testów bezpieczeństwa sieci Wi</w:t>
            </w:r>
            <w:r w:rsidRPr="000577B9">
              <w:rPr>
                <w:rFonts w:ascii="Cambria Math" w:hAnsi="Cambria Math" w:cs="Cambria Math"/>
                <w:sz w:val="18"/>
                <w:szCs w:val="18"/>
              </w:rPr>
              <w:t>‑</w:t>
            </w:r>
            <w:r w:rsidRPr="000577B9">
              <w:rPr>
                <w:rFonts w:ascii="Arial" w:hAnsi="Arial" w:cs="Arial"/>
                <w:sz w:val="18"/>
                <w:szCs w:val="18"/>
              </w:rPr>
              <w:t>Fi</w:t>
            </w:r>
          </w:p>
        </w:tc>
      </w:tr>
      <w:tr w:rsidR="001F28F9" w:rsidRPr="000577B9" w14:paraId="14AB6FF0" w14:textId="77777777" w:rsidTr="00446F6A">
        <w:tc>
          <w:tcPr>
            <w:tcW w:w="2971" w:type="dxa"/>
          </w:tcPr>
          <w:p w14:paraId="72860A54" w14:textId="77777777" w:rsidR="001F28F9" w:rsidRPr="000577B9" w:rsidRDefault="001F28F9" w:rsidP="003659A3">
            <w:pPr>
              <w:spacing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b/>
                <w:sz w:val="18"/>
                <w:szCs w:val="18"/>
              </w:rPr>
              <w:t>Pasmo i standardy radiowe</w:t>
            </w:r>
          </w:p>
        </w:tc>
        <w:tc>
          <w:tcPr>
            <w:tcW w:w="6045" w:type="dxa"/>
          </w:tcPr>
          <w:p w14:paraId="1B472D8E" w14:textId="77777777" w:rsidR="001F28F9" w:rsidRPr="000577B9" w:rsidRDefault="001F28F9" w:rsidP="001F28F9">
            <w:pPr>
              <w:pStyle w:val="Akapitzlist"/>
              <w:numPr>
                <w:ilvl w:val="0"/>
                <w:numId w:val="48"/>
              </w:numPr>
              <w:spacing w:before="0" w:after="16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sz w:val="18"/>
                <w:szCs w:val="18"/>
              </w:rPr>
              <w:t>Obsługa pasma 2,4 GHz zgodna min. z 802.11 b/g/n.</w:t>
            </w:r>
          </w:p>
        </w:tc>
      </w:tr>
      <w:tr w:rsidR="001F28F9" w:rsidRPr="000577B9" w14:paraId="10925F7C" w14:textId="77777777" w:rsidTr="00446F6A">
        <w:tc>
          <w:tcPr>
            <w:tcW w:w="2971" w:type="dxa"/>
          </w:tcPr>
          <w:p w14:paraId="0FF20B61" w14:textId="77777777" w:rsidR="001F28F9" w:rsidRPr="000577B9" w:rsidRDefault="001F28F9" w:rsidP="003659A3">
            <w:pPr>
              <w:spacing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b/>
                <w:sz w:val="18"/>
                <w:szCs w:val="18"/>
              </w:rPr>
              <w:t>Funkcje ogólne</w:t>
            </w:r>
          </w:p>
        </w:tc>
        <w:tc>
          <w:tcPr>
            <w:tcW w:w="6045" w:type="dxa"/>
          </w:tcPr>
          <w:p w14:paraId="53AB3CC3" w14:textId="77777777" w:rsidR="001F28F9" w:rsidRPr="000577B9" w:rsidRDefault="001F28F9" w:rsidP="001F28F9">
            <w:pPr>
              <w:pStyle w:val="Akapitzlist"/>
              <w:numPr>
                <w:ilvl w:val="0"/>
                <w:numId w:val="48"/>
              </w:numPr>
              <w:spacing w:before="0" w:after="16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sz w:val="18"/>
                <w:szCs w:val="18"/>
              </w:rPr>
              <w:t>automatyczne przechwytywanie WPA handshakes,</w:t>
            </w:r>
          </w:p>
          <w:p w14:paraId="6B46EB57" w14:textId="77777777" w:rsidR="001F28F9" w:rsidRPr="000577B9" w:rsidRDefault="001F28F9" w:rsidP="001F28F9">
            <w:pPr>
              <w:pStyle w:val="Akapitzlist"/>
              <w:numPr>
                <w:ilvl w:val="0"/>
                <w:numId w:val="48"/>
              </w:numPr>
              <w:spacing w:before="0" w:after="16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sz w:val="18"/>
                <w:szCs w:val="18"/>
              </w:rPr>
              <w:t>ataki WPA-</w:t>
            </w:r>
            <w:r w:rsidRPr="000577B9">
              <w:rPr>
                <w:rFonts w:ascii="Roboto" w:hAnsi="Roboto"/>
                <w:sz w:val="23"/>
                <w:szCs w:val="23"/>
                <w:shd w:val="clear" w:color="auto" w:fill="FFFFFF"/>
              </w:rPr>
              <w:t xml:space="preserve"> </w:t>
            </w:r>
            <w:r w:rsidRPr="000577B9">
              <w:rPr>
                <w:rFonts w:ascii="Arial" w:hAnsi="Arial" w:cs="Arial"/>
                <w:sz w:val="18"/>
                <w:szCs w:val="18"/>
              </w:rPr>
              <w:t>Enterprise,</w:t>
            </w:r>
          </w:p>
          <w:p w14:paraId="1ABF5508" w14:textId="77777777" w:rsidR="001F28F9" w:rsidRPr="000577B9" w:rsidRDefault="001F28F9" w:rsidP="001F28F9">
            <w:pPr>
              <w:pStyle w:val="Akapitzlist"/>
              <w:numPr>
                <w:ilvl w:val="0"/>
                <w:numId w:val="48"/>
              </w:numPr>
              <w:spacing w:before="0" w:after="16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sz w:val="18"/>
                <w:szCs w:val="18"/>
              </w:rPr>
              <w:t>podszywanie się pod punkt dostępowy</w:t>
            </w:r>
          </w:p>
          <w:p w14:paraId="392DC117" w14:textId="77777777" w:rsidR="001F28F9" w:rsidRPr="000577B9" w:rsidRDefault="001F28F9" w:rsidP="001F28F9">
            <w:pPr>
              <w:pStyle w:val="Akapitzlist"/>
              <w:numPr>
                <w:ilvl w:val="0"/>
                <w:numId w:val="48"/>
              </w:numPr>
              <w:spacing w:before="0" w:after="16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sz w:val="18"/>
                <w:szCs w:val="18"/>
              </w:rPr>
              <w:t xml:space="preserve">wykrywania sieci, </w:t>
            </w:r>
          </w:p>
          <w:p w14:paraId="2B555723" w14:textId="77777777" w:rsidR="001F28F9" w:rsidRPr="000577B9" w:rsidRDefault="001F28F9" w:rsidP="001F28F9">
            <w:pPr>
              <w:pStyle w:val="Akapitzlist"/>
              <w:numPr>
                <w:ilvl w:val="0"/>
                <w:numId w:val="48"/>
              </w:numPr>
              <w:spacing w:before="0" w:after="16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sz w:val="18"/>
                <w:szCs w:val="18"/>
              </w:rPr>
              <w:t xml:space="preserve">gromadzenia informacji radiowych i eksportu danych do analizy, </w:t>
            </w:r>
          </w:p>
          <w:p w14:paraId="03FCB402" w14:textId="77777777" w:rsidR="001F28F9" w:rsidRPr="000577B9" w:rsidRDefault="001F28F9" w:rsidP="001F28F9">
            <w:pPr>
              <w:pStyle w:val="Akapitzlist"/>
              <w:numPr>
                <w:ilvl w:val="0"/>
                <w:numId w:val="48"/>
              </w:numPr>
              <w:spacing w:before="0" w:after="16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sz w:val="18"/>
                <w:szCs w:val="18"/>
              </w:rPr>
              <w:t>wykonywania testów penetracyjnych (ataków na sieć)</w:t>
            </w:r>
          </w:p>
        </w:tc>
      </w:tr>
      <w:tr w:rsidR="001F28F9" w:rsidRPr="000577B9" w14:paraId="6D1408E7" w14:textId="77777777" w:rsidTr="00446F6A">
        <w:tc>
          <w:tcPr>
            <w:tcW w:w="2971" w:type="dxa"/>
          </w:tcPr>
          <w:p w14:paraId="5A65D8B5" w14:textId="77777777" w:rsidR="001F28F9" w:rsidRPr="000577B9" w:rsidRDefault="001F28F9" w:rsidP="003659A3">
            <w:pPr>
              <w:spacing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b/>
                <w:sz w:val="18"/>
                <w:szCs w:val="18"/>
              </w:rPr>
              <w:t>Hardware (podstawowe)</w:t>
            </w:r>
          </w:p>
        </w:tc>
        <w:tc>
          <w:tcPr>
            <w:tcW w:w="6045" w:type="dxa"/>
          </w:tcPr>
          <w:p w14:paraId="10378E98" w14:textId="77777777" w:rsidR="001F28F9" w:rsidRPr="000577B9" w:rsidRDefault="001F28F9" w:rsidP="001F28F9">
            <w:pPr>
              <w:pStyle w:val="Akapitzlist"/>
              <w:numPr>
                <w:ilvl w:val="0"/>
                <w:numId w:val="48"/>
              </w:numPr>
              <w:spacing w:before="0" w:after="16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sz w:val="18"/>
                <w:szCs w:val="18"/>
              </w:rPr>
              <w:t xml:space="preserve">Min. 256 MB RAM </w:t>
            </w:r>
          </w:p>
          <w:p w14:paraId="3E6613D8" w14:textId="77777777" w:rsidR="001F28F9" w:rsidRPr="000577B9" w:rsidRDefault="001F28F9" w:rsidP="001F28F9">
            <w:pPr>
              <w:pStyle w:val="Akapitzlist"/>
              <w:numPr>
                <w:ilvl w:val="0"/>
                <w:numId w:val="48"/>
              </w:numPr>
              <w:spacing w:before="0" w:after="16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sz w:val="18"/>
                <w:szCs w:val="18"/>
              </w:rPr>
              <w:t xml:space="preserve">Min. 2 GB pamięci wbudowanej (eMMC lub równoważna) </w:t>
            </w:r>
          </w:p>
        </w:tc>
      </w:tr>
      <w:tr w:rsidR="001F28F9" w:rsidRPr="000577B9" w14:paraId="6A8EE00F" w14:textId="77777777" w:rsidTr="00446F6A">
        <w:tc>
          <w:tcPr>
            <w:tcW w:w="2971" w:type="dxa"/>
          </w:tcPr>
          <w:p w14:paraId="34A6720A" w14:textId="77777777" w:rsidR="001F28F9" w:rsidRPr="000577B9" w:rsidRDefault="001F28F9" w:rsidP="003659A3">
            <w:pPr>
              <w:spacing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b/>
                <w:sz w:val="18"/>
                <w:szCs w:val="18"/>
              </w:rPr>
              <w:t>Interfejsy</w:t>
            </w:r>
          </w:p>
        </w:tc>
        <w:tc>
          <w:tcPr>
            <w:tcW w:w="6045" w:type="dxa"/>
          </w:tcPr>
          <w:p w14:paraId="7071C7AA" w14:textId="77777777" w:rsidR="001F28F9" w:rsidRPr="000577B9" w:rsidRDefault="001F28F9" w:rsidP="001F28F9">
            <w:pPr>
              <w:pStyle w:val="Akapitzlist"/>
              <w:numPr>
                <w:ilvl w:val="0"/>
                <w:numId w:val="48"/>
              </w:numPr>
              <w:spacing w:before="0" w:after="16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sz w:val="18"/>
                <w:szCs w:val="18"/>
              </w:rPr>
              <w:t>Min. 1 x port Ethernet (RJ45).</w:t>
            </w:r>
          </w:p>
          <w:p w14:paraId="5805C363" w14:textId="77777777" w:rsidR="001F28F9" w:rsidRPr="000577B9" w:rsidRDefault="001F28F9" w:rsidP="001F28F9">
            <w:pPr>
              <w:pStyle w:val="Akapitzlist"/>
              <w:numPr>
                <w:ilvl w:val="0"/>
                <w:numId w:val="48"/>
              </w:numPr>
              <w:spacing w:before="0" w:after="16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sz w:val="18"/>
                <w:szCs w:val="18"/>
              </w:rPr>
              <w:t>Min. 1 x port USB typ A (Host)</w:t>
            </w:r>
          </w:p>
          <w:p w14:paraId="702585E7" w14:textId="77777777" w:rsidR="001F28F9" w:rsidRPr="000577B9" w:rsidRDefault="001F28F9" w:rsidP="001F28F9">
            <w:pPr>
              <w:pStyle w:val="Akapitzlist"/>
              <w:numPr>
                <w:ilvl w:val="0"/>
                <w:numId w:val="48"/>
              </w:numPr>
              <w:spacing w:before="0" w:after="16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sz w:val="18"/>
                <w:szCs w:val="18"/>
              </w:rPr>
              <w:t>Port USB typ C służący do zasilania urządzenia</w:t>
            </w:r>
          </w:p>
        </w:tc>
      </w:tr>
      <w:tr w:rsidR="001F28F9" w:rsidRPr="000577B9" w14:paraId="4EEA8751" w14:textId="77777777" w:rsidTr="00446F6A">
        <w:tc>
          <w:tcPr>
            <w:tcW w:w="2971" w:type="dxa"/>
          </w:tcPr>
          <w:p w14:paraId="06368415" w14:textId="77777777" w:rsidR="001F28F9" w:rsidRPr="000577B9" w:rsidRDefault="001F28F9" w:rsidP="003659A3">
            <w:pPr>
              <w:spacing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sz w:val="18"/>
                <w:szCs w:val="18"/>
              </w:rPr>
              <w:t>Inne</w:t>
            </w:r>
          </w:p>
        </w:tc>
        <w:tc>
          <w:tcPr>
            <w:tcW w:w="6045" w:type="dxa"/>
          </w:tcPr>
          <w:p w14:paraId="7475CAEE" w14:textId="77777777" w:rsidR="001F28F9" w:rsidRPr="000577B9" w:rsidRDefault="001F28F9" w:rsidP="001F28F9">
            <w:pPr>
              <w:pStyle w:val="Akapitzlist"/>
              <w:numPr>
                <w:ilvl w:val="0"/>
                <w:numId w:val="48"/>
              </w:numPr>
              <w:spacing w:before="0" w:after="16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sz w:val="18"/>
                <w:szCs w:val="18"/>
              </w:rPr>
              <w:t xml:space="preserve">Zarządzanie z poziomu przeglądarki internetowej i/lub CLI; </w:t>
            </w:r>
          </w:p>
          <w:p w14:paraId="65F6FA3B" w14:textId="77777777" w:rsidR="001F28F9" w:rsidRPr="000577B9" w:rsidRDefault="001F28F9" w:rsidP="00E72B32">
            <w:pPr>
              <w:pStyle w:val="Akapitzlist"/>
              <w:numPr>
                <w:ilvl w:val="0"/>
                <w:numId w:val="48"/>
              </w:numPr>
              <w:spacing w:before="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577B9">
              <w:rPr>
                <w:rFonts w:ascii="Arial" w:hAnsi="Arial" w:cs="Arial"/>
                <w:sz w:val="18"/>
                <w:szCs w:val="18"/>
              </w:rPr>
              <w:t>Kompatybilność z systemami Windows, Mac, Linux, Android, iOS</w:t>
            </w:r>
          </w:p>
        </w:tc>
      </w:tr>
    </w:tbl>
    <w:p w14:paraId="038B5547" w14:textId="5A55A739" w:rsidR="00AA0116" w:rsidRPr="00E72B32" w:rsidRDefault="001F28F9" w:rsidP="00E72B32">
      <w:pPr>
        <w:keepNext/>
        <w:spacing w:before="0" w:line="240" w:lineRule="auto"/>
        <w:ind w:left="0" w:firstLine="0"/>
        <w:jc w:val="left"/>
        <w:rPr>
          <w:rFonts w:ascii="Arial" w:hAnsi="Arial"/>
          <w:sz w:val="18"/>
          <w:szCs w:val="18"/>
        </w:rPr>
      </w:pPr>
      <w:r w:rsidRPr="00E72B32">
        <w:rPr>
          <w:rFonts w:ascii="Arial" w:hAnsi="Arial"/>
          <w:sz w:val="18"/>
          <w:szCs w:val="18"/>
        </w:rPr>
        <w:t>Osoby koordynująca zakup, nr telefonu:</w:t>
      </w:r>
    </w:p>
    <w:p w14:paraId="27D4CB8E" w14:textId="19995744" w:rsidR="001F28F9" w:rsidRPr="0079334F" w:rsidRDefault="001F28F9" w:rsidP="00E72B32">
      <w:pPr>
        <w:keepNext/>
        <w:spacing w:before="0" w:line="240" w:lineRule="auto"/>
        <w:ind w:left="0" w:firstLine="0"/>
        <w:jc w:val="left"/>
        <w:rPr>
          <w:rFonts w:ascii="Arial" w:hAnsi="Arial"/>
          <w:b/>
          <w:bCs/>
          <w:sz w:val="18"/>
          <w:szCs w:val="18"/>
        </w:rPr>
      </w:pPr>
      <w:r w:rsidRPr="0079334F">
        <w:rPr>
          <w:rFonts w:ascii="Arial" w:hAnsi="Arial"/>
          <w:b/>
          <w:bCs/>
          <w:sz w:val="18"/>
          <w:szCs w:val="18"/>
        </w:rPr>
        <w:t>Michał Weissenberg, 453 476</w:t>
      </w:r>
      <w:r w:rsidR="00E72B32" w:rsidRPr="0079334F">
        <w:rPr>
          <w:rFonts w:ascii="Arial" w:hAnsi="Arial"/>
          <w:b/>
          <w:bCs/>
          <w:sz w:val="18"/>
          <w:szCs w:val="18"/>
        </w:rPr>
        <w:t> </w:t>
      </w:r>
      <w:r w:rsidRPr="0079334F">
        <w:rPr>
          <w:rFonts w:ascii="Arial" w:hAnsi="Arial"/>
          <w:b/>
          <w:bCs/>
          <w:sz w:val="18"/>
          <w:szCs w:val="18"/>
        </w:rPr>
        <w:t>548</w:t>
      </w:r>
    </w:p>
    <w:p w14:paraId="39481FC6" w14:textId="3C8E5FA0" w:rsidR="002D0FEB" w:rsidRPr="00E72B32" w:rsidRDefault="002D0FEB" w:rsidP="00E72B32">
      <w:pPr>
        <w:keepNext/>
        <w:spacing w:before="0" w:line="240" w:lineRule="auto"/>
        <w:ind w:left="0" w:firstLine="0"/>
        <w:rPr>
          <w:rFonts w:ascii="Arial" w:hAnsi="Arial" w:cs="Arial"/>
          <w:sz w:val="18"/>
          <w:szCs w:val="18"/>
        </w:rPr>
      </w:pPr>
    </w:p>
    <w:sectPr w:rsidR="002D0FEB" w:rsidRPr="00E72B32" w:rsidSect="00F57A1A">
      <w:pgSz w:w="11906" w:h="16838"/>
      <w:pgMar w:top="1417" w:right="1417" w:bottom="209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ED328" w14:textId="77777777" w:rsidR="003F4EE1" w:rsidRDefault="003F4EE1" w:rsidP="00D70FB3">
      <w:pPr>
        <w:spacing w:before="0" w:line="240" w:lineRule="auto"/>
      </w:pPr>
      <w:r>
        <w:separator/>
      </w:r>
    </w:p>
  </w:endnote>
  <w:endnote w:type="continuationSeparator" w:id="0">
    <w:p w14:paraId="04223553" w14:textId="77777777" w:rsidR="003F4EE1" w:rsidRDefault="003F4EE1" w:rsidP="00D70FB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swiss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Calibri"/>
    <w:charset w:val="00"/>
    <w:family w:val="auto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8DD28" w14:textId="77777777" w:rsidR="003F4EE1" w:rsidRDefault="003F4EE1" w:rsidP="00D70FB3">
      <w:pPr>
        <w:spacing w:before="0" w:line="240" w:lineRule="auto"/>
      </w:pPr>
      <w:r>
        <w:separator/>
      </w:r>
    </w:p>
  </w:footnote>
  <w:footnote w:type="continuationSeparator" w:id="0">
    <w:p w14:paraId="618A8FD6" w14:textId="77777777" w:rsidR="003F4EE1" w:rsidRDefault="003F4EE1" w:rsidP="00D70FB3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" w15:restartNumberingAfterBreak="0">
    <w:nsid w:val="00000402"/>
    <w:multiLevelType w:val="multilevel"/>
    <w:tmpl w:val="FFFFFFFF"/>
    <w:lvl w:ilvl="0">
      <w:numFmt w:val="bullet"/>
      <w:lvlText w:val=""/>
      <w:lvlJc w:val="left"/>
      <w:pPr>
        <w:ind w:left="572" w:hanging="361"/>
      </w:pPr>
      <w:rPr>
        <w:rFonts w:ascii="Symbol" w:hAnsi="Symbol" w:cs="Symbol"/>
        <w:b w:val="0"/>
        <w:bCs w:val="0"/>
        <w:i w:val="0"/>
        <w:iCs w:val="0"/>
        <w:spacing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58" w:hanging="361"/>
      </w:pPr>
    </w:lvl>
    <w:lvl w:ilvl="2">
      <w:numFmt w:val="bullet"/>
      <w:lvlText w:val="•"/>
      <w:lvlJc w:val="left"/>
      <w:pPr>
        <w:ind w:left="1937" w:hanging="361"/>
      </w:pPr>
    </w:lvl>
    <w:lvl w:ilvl="3">
      <w:numFmt w:val="bullet"/>
      <w:lvlText w:val="•"/>
      <w:lvlJc w:val="left"/>
      <w:pPr>
        <w:ind w:left="2616" w:hanging="361"/>
      </w:pPr>
    </w:lvl>
    <w:lvl w:ilvl="4">
      <w:numFmt w:val="bullet"/>
      <w:lvlText w:val="•"/>
      <w:lvlJc w:val="left"/>
      <w:pPr>
        <w:ind w:left="3295" w:hanging="361"/>
      </w:pPr>
    </w:lvl>
    <w:lvl w:ilvl="5">
      <w:numFmt w:val="bullet"/>
      <w:lvlText w:val="•"/>
      <w:lvlJc w:val="left"/>
      <w:pPr>
        <w:ind w:left="3974" w:hanging="361"/>
      </w:pPr>
    </w:lvl>
    <w:lvl w:ilvl="6">
      <w:numFmt w:val="bullet"/>
      <w:lvlText w:val="•"/>
      <w:lvlJc w:val="left"/>
      <w:pPr>
        <w:ind w:left="4653" w:hanging="361"/>
      </w:pPr>
    </w:lvl>
    <w:lvl w:ilvl="7">
      <w:numFmt w:val="bullet"/>
      <w:lvlText w:val="•"/>
      <w:lvlJc w:val="left"/>
      <w:pPr>
        <w:ind w:left="5332" w:hanging="361"/>
      </w:pPr>
    </w:lvl>
    <w:lvl w:ilvl="8">
      <w:numFmt w:val="bullet"/>
      <w:lvlText w:val="•"/>
      <w:lvlJc w:val="left"/>
      <w:pPr>
        <w:ind w:left="6011" w:hanging="361"/>
      </w:pPr>
    </w:lvl>
  </w:abstractNum>
  <w:abstractNum w:abstractNumId="2" w15:restartNumberingAfterBreak="0">
    <w:nsid w:val="00000403"/>
    <w:multiLevelType w:val="multilevel"/>
    <w:tmpl w:val="FFFFFFFF"/>
    <w:lvl w:ilvl="0">
      <w:numFmt w:val="bullet"/>
      <w:lvlText w:val=""/>
      <w:lvlJc w:val="left"/>
      <w:pPr>
        <w:ind w:left="572" w:hanging="361"/>
      </w:pPr>
      <w:rPr>
        <w:rFonts w:ascii="Symbol" w:hAnsi="Symbol" w:cs="Symbol"/>
        <w:b w:val="0"/>
        <w:bCs w:val="0"/>
        <w:i w:val="0"/>
        <w:iCs w:val="0"/>
        <w:spacing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58" w:hanging="361"/>
      </w:pPr>
    </w:lvl>
    <w:lvl w:ilvl="2">
      <w:numFmt w:val="bullet"/>
      <w:lvlText w:val="•"/>
      <w:lvlJc w:val="left"/>
      <w:pPr>
        <w:ind w:left="1937" w:hanging="361"/>
      </w:pPr>
    </w:lvl>
    <w:lvl w:ilvl="3">
      <w:numFmt w:val="bullet"/>
      <w:lvlText w:val="•"/>
      <w:lvlJc w:val="left"/>
      <w:pPr>
        <w:ind w:left="2616" w:hanging="361"/>
      </w:pPr>
    </w:lvl>
    <w:lvl w:ilvl="4">
      <w:numFmt w:val="bullet"/>
      <w:lvlText w:val="•"/>
      <w:lvlJc w:val="left"/>
      <w:pPr>
        <w:ind w:left="3295" w:hanging="361"/>
      </w:pPr>
    </w:lvl>
    <w:lvl w:ilvl="5">
      <w:numFmt w:val="bullet"/>
      <w:lvlText w:val="•"/>
      <w:lvlJc w:val="left"/>
      <w:pPr>
        <w:ind w:left="3974" w:hanging="361"/>
      </w:pPr>
    </w:lvl>
    <w:lvl w:ilvl="6">
      <w:numFmt w:val="bullet"/>
      <w:lvlText w:val="•"/>
      <w:lvlJc w:val="left"/>
      <w:pPr>
        <w:ind w:left="4653" w:hanging="361"/>
      </w:pPr>
    </w:lvl>
    <w:lvl w:ilvl="7">
      <w:numFmt w:val="bullet"/>
      <w:lvlText w:val="•"/>
      <w:lvlJc w:val="left"/>
      <w:pPr>
        <w:ind w:left="5332" w:hanging="361"/>
      </w:pPr>
    </w:lvl>
    <w:lvl w:ilvl="8">
      <w:numFmt w:val="bullet"/>
      <w:lvlText w:val="•"/>
      <w:lvlJc w:val="left"/>
      <w:pPr>
        <w:ind w:left="6011" w:hanging="361"/>
      </w:pPr>
    </w:lvl>
  </w:abstractNum>
  <w:abstractNum w:abstractNumId="3" w15:restartNumberingAfterBreak="0">
    <w:nsid w:val="00000404"/>
    <w:multiLevelType w:val="multilevel"/>
    <w:tmpl w:val="FFFFFFFF"/>
    <w:lvl w:ilvl="0">
      <w:numFmt w:val="bullet"/>
      <w:lvlText w:val=""/>
      <w:lvlJc w:val="left"/>
      <w:pPr>
        <w:ind w:left="572" w:hanging="361"/>
      </w:pPr>
      <w:rPr>
        <w:rFonts w:ascii="Symbol" w:hAnsi="Symbol" w:cs="Symbol"/>
        <w:b w:val="0"/>
        <w:bCs w:val="0"/>
        <w:i w:val="0"/>
        <w:iCs w:val="0"/>
        <w:spacing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58" w:hanging="361"/>
      </w:pPr>
    </w:lvl>
    <w:lvl w:ilvl="2">
      <w:numFmt w:val="bullet"/>
      <w:lvlText w:val="•"/>
      <w:lvlJc w:val="left"/>
      <w:pPr>
        <w:ind w:left="1937" w:hanging="361"/>
      </w:pPr>
    </w:lvl>
    <w:lvl w:ilvl="3">
      <w:numFmt w:val="bullet"/>
      <w:lvlText w:val="•"/>
      <w:lvlJc w:val="left"/>
      <w:pPr>
        <w:ind w:left="2616" w:hanging="361"/>
      </w:pPr>
    </w:lvl>
    <w:lvl w:ilvl="4">
      <w:numFmt w:val="bullet"/>
      <w:lvlText w:val="•"/>
      <w:lvlJc w:val="left"/>
      <w:pPr>
        <w:ind w:left="3295" w:hanging="361"/>
      </w:pPr>
    </w:lvl>
    <w:lvl w:ilvl="5">
      <w:numFmt w:val="bullet"/>
      <w:lvlText w:val="•"/>
      <w:lvlJc w:val="left"/>
      <w:pPr>
        <w:ind w:left="3974" w:hanging="361"/>
      </w:pPr>
    </w:lvl>
    <w:lvl w:ilvl="6">
      <w:numFmt w:val="bullet"/>
      <w:lvlText w:val="•"/>
      <w:lvlJc w:val="left"/>
      <w:pPr>
        <w:ind w:left="4653" w:hanging="361"/>
      </w:pPr>
    </w:lvl>
    <w:lvl w:ilvl="7">
      <w:numFmt w:val="bullet"/>
      <w:lvlText w:val="•"/>
      <w:lvlJc w:val="left"/>
      <w:pPr>
        <w:ind w:left="5332" w:hanging="361"/>
      </w:pPr>
    </w:lvl>
    <w:lvl w:ilvl="8">
      <w:numFmt w:val="bullet"/>
      <w:lvlText w:val="•"/>
      <w:lvlJc w:val="left"/>
      <w:pPr>
        <w:ind w:left="6011" w:hanging="361"/>
      </w:pPr>
    </w:lvl>
  </w:abstractNum>
  <w:abstractNum w:abstractNumId="4" w15:restartNumberingAfterBreak="0">
    <w:nsid w:val="00000405"/>
    <w:multiLevelType w:val="multilevel"/>
    <w:tmpl w:val="FFFFFFFF"/>
    <w:lvl w:ilvl="0">
      <w:numFmt w:val="bullet"/>
      <w:lvlText w:val=""/>
      <w:lvlJc w:val="left"/>
      <w:pPr>
        <w:ind w:left="572" w:hanging="361"/>
      </w:pPr>
      <w:rPr>
        <w:rFonts w:ascii="Symbol" w:hAnsi="Symbol" w:cs="Symbol"/>
        <w:b w:val="0"/>
        <w:bCs w:val="0"/>
        <w:i w:val="0"/>
        <w:iCs w:val="0"/>
        <w:spacing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58" w:hanging="361"/>
      </w:pPr>
    </w:lvl>
    <w:lvl w:ilvl="2">
      <w:numFmt w:val="bullet"/>
      <w:lvlText w:val="•"/>
      <w:lvlJc w:val="left"/>
      <w:pPr>
        <w:ind w:left="1937" w:hanging="361"/>
      </w:pPr>
    </w:lvl>
    <w:lvl w:ilvl="3">
      <w:numFmt w:val="bullet"/>
      <w:lvlText w:val="•"/>
      <w:lvlJc w:val="left"/>
      <w:pPr>
        <w:ind w:left="2616" w:hanging="361"/>
      </w:pPr>
    </w:lvl>
    <w:lvl w:ilvl="4">
      <w:numFmt w:val="bullet"/>
      <w:lvlText w:val="•"/>
      <w:lvlJc w:val="left"/>
      <w:pPr>
        <w:ind w:left="3295" w:hanging="361"/>
      </w:pPr>
    </w:lvl>
    <w:lvl w:ilvl="5">
      <w:numFmt w:val="bullet"/>
      <w:lvlText w:val="•"/>
      <w:lvlJc w:val="left"/>
      <w:pPr>
        <w:ind w:left="3974" w:hanging="361"/>
      </w:pPr>
    </w:lvl>
    <w:lvl w:ilvl="6">
      <w:numFmt w:val="bullet"/>
      <w:lvlText w:val="•"/>
      <w:lvlJc w:val="left"/>
      <w:pPr>
        <w:ind w:left="4653" w:hanging="361"/>
      </w:pPr>
    </w:lvl>
    <w:lvl w:ilvl="7">
      <w:numFmt w:val="bullet"/>
      <w:lvlText w:val="•"/>
      <w:lvlJc w:val="left"/>
      <w:pPr>
        <w:ind w:left="5332" w:hanging="361"/>
      </w:pPr>
    </w:lvl>
    <w:lvl w:ilvl="8">
      <w:numFmt w:val="bullet"/>
      <w:lvlText w:val="•"/>
      <w:lvlJc w:val="left"/>
      <w:pPr>
        <w:ind w:left="6011" w:hanging="361"/>
      </w:pPr>
    </w:lvl>
  </w:abstractNum>
  <w:abstractNum w:abstractNumId="5" w15:restartNumberingAfterBreak="0">
    <w:nsid w:val="00000406"/>
    <w:multiLevelType w:val="multilevel"/>
    <w:tmpl w:val="FFFFFFFF"/>
    <w:lvl w:ilvl="0">
      <w:numFmt w:val="bullet"/>
      <w:lvlText w:val=""/>
      <w:lvlJc w:val="left"/>
      <w:pPr>
        <w:ind w:left="572" w:hanging="361"/>
      </w:pPr>
      <w:rPr>
        <w:rFonts w:ascii="Symbol" w:hAnsi="Symbol" w:cs="Symbol"/>
        <w:b w:val="0"/>
        <w:bCs w:val="0"/>
        <w:i w:val="0"/>
        <w:iCs w:val="0"/>
        <w:spacing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58" w:hanging="361"/>
      </w:pPr>
    </w:lvl>
    <w:lvl w:ilvl="2">
      <w:numFmt w:val="bullet"/>
      <w:lvlText w:val="•"/>
      <w:lvlJc w:val="left"/>
      <w:pPr>
        <w:ind w:left="1937" w:hanging="361"/>
      </w:pPr>
    </w:lvl>
    <w:lvl w:ilvl="3">
      <w:numFmt w:val="bullet"/>
      <w:lvlText w:val="•"/>
      <w:lvlJc w:val="left"/>
      <w:pPr>
        <w:ind w:left="2616" w:hanging="361"/>
      </w:pPr>
    </w:lvl>
    <w:lvl w:ilvl="4">
      <w:numFmt w:val="bullet"/>
      <w:lvlText w:val="•"/>
      <w:lvlJc w:val="left"/>
      <w:pPr>
        <w:ind w:left="3295" w:hanging="361"/>
      </w:pPr>
    </w:lvl>
    <w:lvl w:ilvl="5">
      <w:numFmt w:val="bullet"/>
      <w:lvlText w:val="•"/>
      <w:lvlJc w:val="left"/>
      <w:pPr>
        <w:ind w:left="3974" w:hanging="361"/>
      </w:pPr>
    </w:lvl>
    <w:lvl w:ilvl="6">
      <w:numFmt w:val="bullet"/>
      <w:lvlText w:val="•"/>
      <w:lvlJc w:val="left"/>
      <w:pPr>
        <w:ind w:left="4653" w:hanging="361"/>
      </w:pPr>
    </w:lvl>
    <w:lvl w:ilvl="7">
      <w:numFmt w:val="bullet"/>
      <w:lvlText w:val="•"/>
      <w:lvlJc w:val="left"/>
      <w:pPr>
        <w:ind w:left="5332" w:hanging="361"/>
      </w:pPr>
    </w:lvl>
    <w:lvl w:ilvl="8">
      <w:numFmt w:val="bullet"/>
      <w:lvlText w:val="•"/>
      <w:lvlJc w:val="left"/>
      <w:pPr>
        <w:ind w:left="6011" w:hanging="361"/>
      </w:pPr>
    </w:lvl>
  </w:abstractNum>
  <w:abstractNum w:abstractNumId="6" w15:restartNumberingAfterBreak="0">
    <w:nsid w:val="00000407"/>
    <w:multiLevelType w:val="multilevel"/>
    <w:tmpl w:val="FFFFFFFF"/>
    <w:lvl w:ilvl="0">
      <w:numFmt w:val="bullet"/>
      <w:lvlText w:val=""/>
      <w:lvlJc w:val="left"/>
      <w:pPr>
        <w:ind w:left="572" w:hanging="361"/>
      </w:pPr>
      <w:rPr>
        <w:rFonts w:ascii="Symbol" w:hAnsi="Symbol" w:cs="Symbol"/>
        <w:b w:val="0"/>
        <w:bCs w:val="0"/>
        <w:i w:val="0"/>
        <w:iCs w:val="0"/>
        <w:spacing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58" w:hanging="361"/>
      </w:pPr>
    </w:lvl>
    <w:lvl w:ilvl="2">
      <w:numFmt w:val="bullet"/>
      <w:lvlText w:val="•"/>
      <w:lvlJc w:val="left"/>
      <w:pPr>
        <w:ind w:left="1937" w:hanging="361"/>
      </w:pPr>
    </w:lvl>
    <w:lvl w:ilvl="3">
      <w:numFmt w:val="bullet"/>
      <w:lvlText w:val="•"/>
      <w:lvlJc w:val="left"/>
      <w:pPr>
        <w:ind w:left="2616" w:hanging="361"/>
      </w:pPr>
    </w:lvl>
    <w:lvl w:ilvl="4">
      <w:numFmt w:val="bullet"/>
      <w:lvlText w:val="•"/>
      <w:lvlJc w:val="left"/>
      <w:pPr>
        <w:ind w:left="3295" w:hanging="361"/>
      </w:pPr>
    </w:lvl>
    <w:lvl w:ilvl="5">
      <w:numFmt w:val="bullet"/>
      <w:lvlText w:val="•"/>
      <w:lvlJc w:val="left"/>
      <w:pPr>
        <w:ind w:left="3974" w:hanging="361"/>
      </w:pPr>
    </w:lvl>
    <w:lvl w:ilvl="6">
      <w:numFmt w:val="bullet"/>
      <w:lvlText w:val="•"/>
      <w:lvlJc w:val="left"/>
      <w:pPr>
        <w:ind w:left="4653" w:hanging="361"/>
      </w:pPr>
    </w:lvl>
    <w:lvl w:ilvl="7">
      <w:numFmt w:val="bullet"/>
      <w:lvlText w:val="•"/>
      <w:lvlJc w:val="left"/>
      <w:pPr>
        <w:ind w:left="5332" w:hanging="361"/>
      </w:pPr>
    </w:lvl>
    <w:lvl w:ilvl="8">
      <w:numFmt w:val="bullet"/>
      <w:lvlText w:val="•"/>
      <w:lvlJc w:val="left"/>
      <w:pPr>
        <w:ind w:left="6011" w:hanging="361"/>
      </w:pPr>
    </w:lvl>
  </w:abstractNum>
  <w:abstractNum w:abstractNumId="7" w15:restartNumberingAfterBreak="0">
    <w:nsid w:val="00000408"/>
    <w:multiLevelType w:val="multilevel"/>
    <w:tmpl w:val="FFFFFFFF"/>
    <w:lvl w:ilvl="0">
      <w:numFmt w:val="bullet"/>
      <w:lvlText w:val=""/>
      <w:lvlJc w:val="left"/>
      <w:pPr>
        <w:ind w:left="572" w:hanging="361"/>
      </w:pPr>
      <w:rPr>
        <w:rFonts w:ascii="Symbol" w:hAnsi="Symbol" w:cs="Symbol"/>
        <w:b w:val="0"/>
        <w:bCs w:val="0"/>
        <w:i w:val="0"/>
        <w:iCs w:val="0"/>
        <w:spacing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58" w:hanging="361"/>
      </w:pPr>
    </w:lvl>
    <w:lvl w:ilvl="2">
      <w:numFmt w:val="bullet"/>
      <w:lvlText w:val="•"/>
      <w:lvlJc w:val="left"/>
      <w:pPr>
        <w:ind w:left="1937" w:hanging="361"/>
      </w:pPr>
    </w:lvl>
    <w:lvl w:ilvl="3">
      <w:numFmt w:val="bullet"/>
      <w:lvlText w:val="•"/>
      <w:lvlJc w:val="left"/>
      <w:pPr>
        <w:ind w:left="2616" w:hanging="361"/>
      </w:pPr>
    </w:lvl>
    <w:lvl w:ilvl="4">
      <w:numFmt w:val="bullet"/>
      <w:lvlText w:val="•"/>
      <w:lvlJc w:val="left"/>
      <w:pPr>
        <w:ind w:left="3295" w:hanging="361"/>
      </w:pPr>
    </w:lvl>
    <w:lvl w:ilvl="5">
      <w:numFmt w:val="bullet"/>
      <w:lvlText w:val="•"/>
      <w:lvlJc w:val="left"/>
      <w:pPr>
        <w:ind w:left="3974" w:hanging="361"/>
      </w:pPr>
    </w:lvl>
    <w:lvl w:ilvl="6">
      <w:numFmt w:val="bullet"/>
      <w:lvlText w:val="•"/>
      <w:lvlJc w:val="left"/>
      <w:pPr>
        <w:ind w:left="4653" w:hanging="361"/>
      </w:pPr>
    </w:lvl>
    <w:lvl w:ilvl="7">
      <w:numFmt w:val="bullet"/>
      <w:lvlText w:val="•"/>
      <w:lvlJc w:val="left"/>
      <w:pPr>
        <w:ind w:left="5332" w:hanging="361"/>
      </w:pPr>
    </w:lvl>
    <w:lvl w:ilvl="8">
      <w:numFmt w:val="bullet"/>
      <w:lvlText w:val="•"/>
      <w:lvlJc w:val="left"/>
      <w:pPr>
        <w:ind w:left="6011" w:hanging="361"/>
      </w:pPr>
    </w:lvl>
  </w:abstractNum>
  <w:abstractNum w:abstractNumId="8" w15:restartNumberingAfterBreak="0">
    <w:nsid w:val="089C7D6F"/>
    <w:multiLevelType w:val="hybridMultilevel"/>
    <w:tmpl w:val="A032296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D757A68"/>
    <w:multiLevelType w:val="hybridMultilevel"/>
    <w:tmpl w:val="9ACAB682"/>
    <w:lvl w:ilvl="0" w:tplc="E02C83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C27E8C"/>
    <w:multiLevelType w:val="hybridMultilevel"/>
    <w:tmpl w:val="1AF8E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56A18"/>
    <w:multiLevelType w:val="multilevel"/>
    <w:tmpl w:val="C7A22B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B9154E"/>
    <w:multiLevelType w:val="hybridMultilevel"/>
    <w:tmpl w:val="1C16E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492001"/>
    <w:multiLevelType w:val="hybridMultilevel"/>
    <w:tmpl w:val="E110CF2C"/>
    <w:lvl w:ilvl="0" w:tplc="E02C83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A4366C"/>
    <w:multiLevelType w:val="hybridMultilevel"/>
    <w:tmpl w:val="FF341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832735"/>
    <w:multiLevelType w:val="hybridMultilevel"/>
    <w:tmpl w:val="8C4A7D14"/>
    <w:lvl w:ilvl="0" w:tplc="E02C8388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1EF6073F"/>
    <w:multiLevelType w:val="hybridMultilevel"/>
    <w:tmpl w:val="6D0495C4"/>
    <w:lvl w:ilvl="0" w:tplc="E02C83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320705"/>
    <w:multiLevelType w:val="hybridMultilevel"/>
    <w:tmpl w:val="FF9E050A"/>
    <w:lvl w:ilvl="0" w:tplc="E02C83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F17773"/>
    <w:multiLevelType w:val="hybridMultilevel"/>
    <w:tmpl w:val="71B82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B93234"/>
    <w:multiLevelType w:val="multilevel"/>
    <w:tmpl w:val="4010EF2A"/>
    <w:lvl w:ilvl="0">
      <w:start w:val="1"/>
      <w:numFmt w:val="bullet"/>
      <w:lvlText w:val=""/>
      <w:lvlJc w:val="left"/>
      <w:pPr>
        <w:tabs>
          <w:tab w:val="num" w:pos="0"/>
        </w:tabs>
        <w:ind w:left="53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9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6BF1FB7"/>
    <w:multiLevelType w:val="hybridMultilevel"/>
    <w:tmpl w:val="F086E248"/>
    <w:lvl w:ilvl="0" w:tplc="E02C83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F2563D"/>
    <w:multiLevelType w:val="multilevel"/>
    <w:tmpl w:val="5914E00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2" w15:restartNumberingAfterBreak="0">
    <w:nsid w:val="271637D2"/>
    <w:multiLevelType w:val="multilevel"/>
    <w:tmpl w:val="5CAC8E5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8F27FC8"/>
    <w:multiLevelType w:val="hybridMultilevel"/>
    <w:tmpl w:val="D650348A"/>
    <w:lvl w:ilvl="0" w:tplc="0415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4" w15:restartNumberingAfterBreak="0">
    <w:nsid w:val="2DBE1E27"/>
    <w:multiLevelType w:val="hybridMultilevel"/>
    <w:tmpl w:val="DC76582A"/>
    <w:lvl w:ilvl="0" w:tplc="E02C83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0A3EA2"/>
    <w:multiLevelType w:val="multilevel"/>
    <w:tmpl w:val="2418FE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5C21026"/>
    <w:multiLevelType w:val="hybridMultilevel"/>
    <w:tmpl w:val="6C289406"/>
    <w:lvl w:ilvl="0" w:tplc="0415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7" w15:restartNumberingAfterBreak="0">
    <w:nsid w:val="3E14389D"/>
    <w:multiLevelType w:val="hybridMultilevel"/>
    <w:tmpl w:val="17BAA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B023AD"/>
    <w:multiLevelType w:val="hybridMultilevel"/>
    <w:tmpl w:val="AE801ACE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459A76FC"/>
    <w:multiLevelType w:val="hybridMultilevel"/>
    <w:tmpl w:val="1422BD3A"/>
    <w:lvl w:ilvl="0" w:tplc="E02C83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CA05CC4"/>
    <w:multiLevelType w:val="hybridMultilevel"/>
    <w:tmpl w:val="05F6E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480D9B"/>
    <w:multiLevelType w:val="hybridMultilevel"/>
    <w:tmpl w:val="7408BE36"/>
    <w:lvl w:ilvl="0" w:tplc="A2B0A15A">
      <w:start w:val="1"/>
      <w:numFmt w:val="bullet"/>
      <w:pStyle w:val="Przetargi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0069BE"/>
    <w:multiLevelType w:val="hybridMultilevel"/>
    <w:tmpl w:val="B590D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2D568D"/>
    <w:multiLevelType w:val="multilevel"/>
    <w:tmpl w:val="654A468A"/>
    <w:lvl w:ilvl="0">
      <w:start w:val="1"/>
      <w:numFmt w:val="bullet"/>
      <w:lvlText w:val=""/>
      <w:lvlJc w:val="left"/>
      <w:pPr>
        <w:tabs>
          <w:tab w:val="num" w:pos="-218"/>
        </w:tabs>
        <w:ind w:left="50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DD86419"/>
    <w:multiLevelType w:val="hybridMultilevel"/>
    <w:tmpl w:val="B3E28D34"/>
    <w:lvl w:ilvl="0" w:tplc="E02C83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126DBD"/>
    <w:multiLevelType w:val="hybridMultilevel"/>
    <w:tmpl w:val="88D01350"/>
    <w:lvl w:ilvl="0" w:tplc="E02C83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AC7252"/>
    <w:multiLevelType w:val="hybridMultilevel"/>
    <w:tmpl w:val="20384B62"/>
    <w:lvl w:ilvl="0" w:tplc="E02C83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5872A9C"/>
    <w:multiLevelType w:val="hybridMultilevel"/>
    <w:tmpl w:val="B414001E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8" w15:restartNumberingAfterBreak="0">
    <w:nsid w:val="6C595A59"/>
    <w:multiLevelType w:val="multilevel"/>
    <w:tmpl w:val="8FB24BF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9" w15:restartNumberingAfterBreak="0">
    <w:nsid w:val="6E086DA9"/>
    <w:multiLevelType w:val="multilevel"/>
    <w:tmpl w:val="5642B0C8"/>
    <w:lvl w:ilvl="0">
      <w:start w:val="1"/>
      <w:numFmt w:val="bullet"/>
      <w:lvlText w:val=""/>
      <w:lvlJc w:val="left"/>
      <w:pPr>
        <w:tabs>
          <w:tab w:val="num" w:pos="0"/>
        </w:tabs>
        <w:ind w:left="53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9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FD1678D"/>
    <w:multiLevelType w:val="multilevel"/>
    <w:tmpl w:val="A9EE889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1" w15:restartNumberingAfterBreak="0">
    <w:nsid w:val="706C419B"/>
    <w:multiLevelType w:val="hybridMultilevel"/>
    <w:tmpl w:val="0F64F66E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2" w15:restartNumberingAfterBreak="0">
    <w:nsid w:val="733E7233"/>
    <w:multiLevelType w:val="multilevel"/>
    <w:tmpl w:val="DDF480F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C53477E"/>
    <w:multiLevelType w:val="hybridMultilevel"/>
    <w:tmpl w:val="CEEEF4B6"/>
    <w:lvl w:ilvl="0" w:tplc="E02C83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480EF2"/>
    <w:multiLevelType w:val="hybridMultilevel"/>
    <w:tmpl w:val="24264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0F5B30"/>
    <w:multiLevelType w:val="hybridMultilevel"/>
    <w:tmpl w:val="0E6C9B60"/>
    <w:lvl w:ilvl="0" w:tplc="E02C83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4D2010"/>
    <w:multiLevelType w:val="multilevel"/>
    <w:tmpl w:val="8876A0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F9251F1"/>
    <w:multiLevelType w:val="hybridMultilevel"/>
    <w:tmpl w:val="89FE5D54"/>
    <w:lvl w:ilvl="0" w:tplc="E02C8388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735277784">
    <w:abstractNumId w:val="31"/>
  </w:num>
  <w:num w:numId="2" w16cid:durableId="190387206">
    <w:abstractNumId w:val="44"/>
  </w:num>
  <w:num w:numId="3" w16cid:durableId="1286962483">
    <w:abstractNumId w:val="41"/>
  </w:num>
  <w:num w:numId="4" w16cid:durableId="91628856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0266669">
    <w:abstractNumId w:val="26"/>
  </w:num>
  <w:num w:numId="6" w16cid:durableId="298195105">
    <w:abstractNumId w:val="23"/>
  </w:num>
  <w:num w:numId="7" w16cid:durableId="1241865773">
    <w:abstractNumId w:val="1"/>
  </w:num>
  <w:num w:numId="8" w16cid:durableId="166403448">
    <w:abstractNumId w:val="2"/>
  </w:num>
  <w:num w:numId="9" w16cid:durableId="64114540">
    <w:abstractNumId w:val="3"/>
  </w:num>
  <w:num w:numId="10" w16cid:durableId="918440351">
    <w:abstractNumId w:val="4"/>
  </w:num>
  <w:num w:numId="11" w16cid:durableId="556166574">
    <w:abstractNumId w:val="5"/>
  </w:num>
  <w:num w:numId="12" w16cid:durableId="723017858">
    <w:abstractNumId w:val="6"/>
  </w:num>
  <w:num w:numId="13" w16cid:durableId="348869669">
    <w:abstractNumId w:val="7"/>
  </w:num>
  <w:num w:numId="14" w16cid:durableId="597494010">
    <w:abstractNumId w:val="0"/>
  </w:num>
  <w:num w:numId="15" w16cid:durableId="1381392946">
    <w:abstractNumId w:val="30"/>
  </w:num>
  <w:num w:numId="16" w16cid:durableId="293559599">
    <w:abstractNumId w:val="31"/>
  </w:num>
  <w:num w:numId="17" w16cid:durableId="809247314">
    <w:abstractNumId w:val="42"/>
  </w:num>
  <w:num w:numId="18" w16cid:durableId="965618450">
    <w:abstractNumId w:val="46"/>
  </w:num>
  <w:num w:numId="19" w16cid:durableId="1473327911">
    <w:abstractNumId w:val="39"/>
  </w:num>
  <w:num w:numId="20" w16cid:durableId="1888487065">
    <w:abstractNumId w:val="21"/>
  </w:num>
  <w:num w:numId="21" w16cid:durableId="2120752913">
    <w:abstractNumId w:val="40"/>
  </w:num>
  <w:num w:numId="22" w16cid:durableId="1415592552">
    <w:abstractNumId w:val="38"/>
  </w:num>
  <w:num w:numId="23" w16cid:durableId="968635287">
    <w:abstractNumId w:val="37"/>
  </w:num>
  <w:num w:numId="24" w16cid:durableId="1715499988">
    <w:abstractNumId w:val="12"/>
  </w:num>
  <w:num w:numId="25" w16cid:durableId="348605659">
    <w:abstractNumId w:val="29"/>
  </w:num>
  <w:num w:numId="26" w16cid:durableId="1225948197">
    <w:abstractNumId w:val="36"/>
  </w:num>
  <w:num w:numId="27" w16cid:durableId="257955980">
    <w:abstractNumId w:val="34"/>
  </w:num>
  <w:num w:numId="28" w16cid:durableId="2056930374">
    <w:abstractNumId w:val="45"/>
  </w:num>
  <w:num w:numId="29" w16cid:durableId="1857384446">
    <w:abstractNumId w:val="24"/>
  </w:num>
  <w:num w:numId="30" w16cid:durableId="2140565335">
    <w:abstractNumId w:val="20"/>
  </w:num>
  <w:num w:numId="31" w16cid:durableId="1620532127">
    <w:abstractNumId w:val="17"/>
  </w:num>
  <w:num w:numId="32" w16cid:durableId="1152603004">
    <w:abstractNumId w:val="9"/>
  </w:num>
  <w:num w:numId="33" w16cid:durableId="297685293">
    <w:abstractNumId w:val="43"/>
  </w:num>
  <w:num w:numId="34" w16cid:durableId="325326567">
    <w:abstractNumId w:val="35"/>
  </w:num>
  <w:num w:numId="35" w16cid:durableId="438448845">
    <w:abstractNumId w:val="13"/>
  </w:num>
  <w:num w:numId="36" w16cid:durableId="517239669">
    <w:abstractNumId w:val="16"/>
  </w:num>
  <w:num w:numId="37" w16cid:durableId="683476030">
    <w:abstractNumId w:val="47"/>
  </w:num>
  <w:num w:numId="38" w16cid:durableId="1200774510">
    <w:abstractNumId w:val="15"/>
  </w:num>
  <w:num w:numId="39" w16cid:durableId="1282959849">
    <w:abstractNumId w:val="33"/>
  </w:num>
  <w:num w:numId="40" w16cid:durableId="574828078">
    <w:abstractNumId w:val="11"/>
  </w:num>
  <w:num w:numId="41" w16cid:durableId="1638216020">
    <w:abstractNumId w:val="19"/>
  </w:num>
  <w:num w:numId="42" w16cid:durableId="548034418">
    <w:abstractNumId w:val="22"/>
  </w:num>
  <w:num w:numId="43" w16cid:durableId="1572230190">
    <w:abstractNumId w:val="25"/>
  </w:num>
  <w:num w:numId="44" w16cid:durableId="1978561669">
    <w:abstractNumId w:val="8"/>
  </w:num>
  <w:num w:numId="45" w16cid:durableId="2076273452">
    <w:abstractNumId w:val="32"/>
  </w:num>
  <w:num w:numId="46" w16cid:durableId="2093887981">
    <w:abstractNumId w:val="14"/>
  </w:num>
  <w:num w:numId="47" w16cid:durableId="1789079551">
    <w:abstractNumId w:val="10"/>
  </w:num>
  <w:num w:numId="48" w16cid:durableId="1169055785">
    <w:abstractNumId w:val="28"/>
  </w:num>
  <w:num w:numId="49" w16cid:durableId="1397510079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B01"/>
    <w:rsid w:val="00002D2C"/>
    <w:rsid w:val="00011315"/>
    <w:rsid w:val="000412C5"/>
    <w:rsid w:val="00044A04"/>
    <w:rsid w:val="00046F46"/>
    <w:rsid w:val="00052825"/>
    <w:rsid w:val="000570F5"/>
    <w:rsid w:val="0006536D"/>
    <w:rsid w:val="00076D58"/>
    <w:rsid w:val="0008615A"/>
    <w:rsid w:val="000B0A29"/>
    <w:rsid w:val="000C0B10"/>
    <w:rsid w:val="000C464D"/>
    <w:rsid w:val="000E6862"/>
    <w:rsid w:val="000F70C0"/>
    <w:rsid w:val="00105ACD"/>
    <w:rsid w:val="00111171"/>
    <w:rsid w:val="00117C66"/>
    <w:rsid w:val="00174921"/>
    <w:rsid w:val="00174BFF"/>
    <w:rsid w:val="00194807"/>
    <w:rsid w:val="00195185"/>
    <w:rsid w:val="001B4EDD"/>
    <w:rsid w:val="001C18A6"/>
    <w:rsid w:val="001C3C47"/>
    <w:rsid w:val="001D59EC"/>
    <w:rsid w:val="001F28F9"/>
    <w:rsid w:val="001F6FAF"/>
    <w:rsid w:val="001F7695"/>
    <w:rsid w:val="00210A13"/>
    <w:rsid w:val="00244D2D"/>
    <w:rsid w:val="002473DC"/>
    <w:rsid w:val="00267E2B"/>
    <w:rsid w:val="00286D31"/>
    <w:rsid w:val="002875A9"/>
    <w:rsid w:val="002A569D"/>
    <w:rsid w:val="002B09D5"/>
    <w:rsid w:val="002B167E"/>
    <w:rsid w:val="002D0FEB"/>
    <w:rsid w:val="0030725E"/>
    <w:rsid w:val="00323D84"/>
    <w:rsid w:val="00354B01"/>
    <w:rsid w:val="003573AE"/>
    <w:rsid w:val="003637A8"/>
    <w:rsid w:val="003659A3"/>
    <w:rsid w:val="00380728"/>
    <w:rsid w:val="003832F4"/>
    <w:rsid w:val="003916A4"/>
    <w:rsid w:val="003B2F0B"/>
    <w:rsid w:val="003D42D6"/>
    <w:rsid w:val="003F4EE1"/>
    <w:rsid w:val="004126C1"/>
    <w:rsid w:val="00432105"/>
    <w:rsid w:val="00464C12"/>
    <w:rsid w:val="004651A4"/>
    <w:rsid w:val="00470AEB"/>
    <w:rsid w:val="004764D6"/>
    <w:rsid w:val="00490DD6"/>
    <w:rsid w:val="004C5F45"/>
    <w:rsid w:val="004C68CE"/>
    <w:rsid w:val="004D1A6E"/>
    <w:rsid w:val="005005C4"/>
    <w:rsid w:val="005070AF"/>
    <w:rsid w:val="00512B2F"/>
    <w:rsid w:val="005229C4"/>
    <w:rsid w:val="0054636A"/>
    <w:rsid w:val="005568AA"/>
    <w:rsid w:val="00566CA5"/>
    <w:rsid w:val="0056758D"/>
    <w:rsid w:val="0058066A"/>
    <w:rsid w:val="00583513"/>
    <w:rsid w:val="00596638"/>
    <w:rsid w:val="005B3186"/>
    <w:rsid w:val="005B6AC7"/>
    <w:rsid w:val="005C0F10"/>
    <w:rsid w:val="005C1571"/>
    <w:rsid w:val="005E446F"/>
    <w:rsid w:val="00600C73"/>
    <w:rsid w:val="00601389"/>
    <w:rsid w:val="00660BC7"/>
    <w:rsid w:val="00685428"/>
    <w:rsid w:val="00692CDF"/>
    <w:rsid w:val="006956BF"/>
    <w:rsid w:val="006A4DE4"/>
    <w:rsid w:val="006A5556"/>
    <w:rsid w:val="006B1CC6"/>
    <w:rsid w:val="006C3F9C"/>
    <w:rsid w:val="006C479D"/>
    <w:rsid w:val="006E2881"/>
    <w:rsid w:val="00707AF6"/>
    <w:rsid w:val="0072726D"/>
    <w:rsid w:val="00764AAB"/>
    <w:rsid w:val="00773595"/>
    <w:rsid w:val="007774D8"/>
    <w:rsid w:val="00784986"/>
    <w:rsid w:val="0078703A"/>
    <w:rsid w:val="0079334F"/>
    <w:rsid w:val="007C2131"/>
    <w:rsid w:val="007F4DE9"/>
    <w:rsid w:val="00811A7A"/>
    <w:rsid w:val="008255F9"/>
    <w:rsid w:val="00836519"/>
    <w:rsid w:val="00843B35"/>
    <w:rsid w:val="008569E4"/>
    <w:rsid w:val="0086140B"/>
    <w:rsid w:val="00861B94"/>
    <w:rsid w:val="00872C4B"/>
    <w:rsid w:val="008760F7"/>
    <w:rsid w:val="008D1DC3"/>
    <w:rsid w:val="008D49CB"/>
    <w:rsid w:val="008F39E8"/>
    <w:rsid w:val="00926CB1"/>
    <w:rsid w:val="0093040C"/>
    <w:rsid w:val="00940B5A"/>
    <w:rsid w:val="00967B90"/>
    <w:rsid w:val="00976FDD"/>
    <w:rsid w:val="009961E8"/>
    <w:rsid w:val="009968DC"/>
    <w:rsid w:val="009E20D6"/>
    <w:rsid w:val="00A047CB"/>
    <w:rsid w:val="00A52B4C"/>
    <w:rsid w:val="00A54AB4"/>
    <w:rsid w:val="00A73219"/>
    <w:rsid w:val="00A83C51"/>
    <w:rsid w:val="00AA0116"/>
    <w:rsid w:val="00AC0B3E"/>
    <w:rsid w:val="00AC172D"/>
    <w:rsid w:val="00AC30AD"/>
    <w:rsid w:val="00AE728F"/>
    <w:rsid w:val="00B5226C"/>
    <w:rsid w:val="00B62B6C"/>
    <w:rsid w:val="00B82C66"/>
    <w:rsid w:val="00B83E49"/>
    <w:rsid w:val="00BD482B"/>
    <w:rsid w:val="00BE3B1A"/>
    <w:rsid w:val="00BE6259"/>
    <w:rsid w:val="00C056F9"/>
    <w:rsid w:val="00C227AD"/>
    <w:rsid w:val="00C25301"/>
    <w:rsid w:val="00C314F9"/>
    <w:rsid w:val="00C45A76"/>
    <w:rsid w:val="00C45EEE"/>
    <w:rsid w:val="00C47049"/>
    <w:rsid w:val="00C51779"/>
    <w:rsid w:val="00C5410A"/>
    <w:rsid w:val="00C71666"/>
    <w:rsid w:val="00C92E75"/>
    <w:rsid w:val="00CB681A"/>
    <w:rsid w:val="00CD0E82"/>
    <w:rsid w:val="00CD6777"/>
    <w:rsid w:val="00CE24AA"/>
    <w:rsid w:val="00CF0C64"/>
    <w:rsid w:val="00CF31C1"/>
    <w:rsid w:val="00D22B74"/>
    <w:rsid w:val="00D27FB4"/>
    <w:rsid w:val="00D51AFD"/>
    <w:rsid w:val="00D61CED"/>
    <w:rsid w:val="00D70FB3"/>
    <w:rsid w:val="00D72A01"/>
    <w:rsid w:val="00D975FF"/>
    <w:rsid w:val="00DB294B"/>
    <w:rsid w:val="00DB659D"/>
    <w:rsid w:val="00DD4608"/>
    <w:rsid w:val="00DD5109"/>
    <w:rsid w:val="00DE30C6"/>
    <w:rsid w:val="00E016AC"/>
    <w:rsid w:val="00E0378B"/>
    <w:rsid w:val="00E06781"/>
    <w:rsid w:val="00E158C4"/>
    <w:rsid w:val="00E15987"/>
    <w:rsid w:val="00E242D3"/>
    <w:rsid w:val="00E2528A"/>
    <w:rsid w:val="00E4226A"/>
    <w:rsid w:val="00E610ED"/>
    <w:rsid w:val="00E72B32"/>
    <w:rsid w:val="00E94315"/>
    <w:rsid w:val="00EB1543"/>
    <w:rsid w:val="00EC44A1"/>
    <w:rsid w:val="00ED5DC9"/>
    <w:rsid w:val="00F064E6"/>
    <w:rsid w:val="00F26984"/>
    <w:rsid w:val="00F41793"/>
    <w:rsid w:val="00F57A1A"/>
    <w:rsid w:val="00F97DEC"/>
    <w:rsid w:val="00FA49CB"/>
    <w:rsid w:val="00FC2E12"/>
    <w:rsid w:val="00FE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D7046F2"/>
  <w15:chartTrackingRefBased/>
  <w15:docId w15:val="{A06A5506-65CA-400D-AC59-363CD4B7D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571"/>
    <w:pPr>
      <w:spacing w:before="120" w:after="0" w:line="360" w:lineRule="auto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67E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044A04"/>
    <w:pPr>
      <w:spacing w:before="100" w:beforeAutospacing="1" w:after="100" w:afterAutospacing="1" w:line="240" w:lineRule="auto"/>
      <w:ind w:left="0"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11315"/>
    <w:pPr>
      <w:ind w:left="720"/>
      <w:contextualSpacing/>
    </w:pPr>
  </w:style>
  <w:style w:type="table" w:styleId="Tabela-Siatka">
    <w:name w:val="Table Grid"/>
    <w:basedOn w:val="Standardowy"/>
    <w:uiPriority w:val="59"/>
    <w:rsid w:val="00011315"/>
    <w:pPr>
      <w:spacing w:after="0" w:line="240" w:lineRule="auto"/>
      <w:ind w:left="714" w:hanging="357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11315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3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315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31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1315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315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760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8D1DC3"/>
    <w:pPr>
      <w:spacing w:before="100" w:beforeAutospacing="1" w:after="119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D1DC3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8D1D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0FB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0FB3"/>
  </w:style>
  <w:style w:type="paragraph" w:styleId="Stopka">
    <w:name w:val="footer"/>
    <w:basedOn w:val="Normalny"/>
    <w:link w:val="StopkaZnak"/>
    <w:uiPriority w:val="99"/>
    <w:unhideWhenUsed/>
    <w:rsid w:val="00D70FB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0FB3"/>
  </w:style>
  <w:style w:type="table" w:customStyle="1" w:styleId="Przetargi">
    <w:name w:val="Przetargi"/>
    <w:basedOn w:val="Standardowy"/>
    <w:uiPriority w:val="99"/>
    <w:rsid w:val="00EC44A1"/>
    <w:pPr>
      <w:spacing w:before="20" w:after="20" w:line="240" w:lineRule="auto"/>
      <w:ind w:left="28" w:right="28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rPr>
        <w:rFonts w:ascii="Arial" w:hAnsi="Arial"/>
        <w:b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firstCol">
      <w:rPr>
        <w:rFonts w:ascii="Arial" w:hAnsi="Arial"/>
        <w:b/>
        <w:sz w:val="18"/>
      </w:rPr>
    </w:tblStylePr>
  </w:style>
  <w:style w:type="paragraph" w:customStyle="1" w:styleId="Przetargipunkty">
    <w:name w:val="Przetargi punkty"/>
    <w:basedOn w:val="Akapitzlist"/>
    <w:link w:val="PrzetargipunktyZnak"/>
    <w:qFormat/>
    <w:rsid w:val="008D49CB"/>
    <w:pPr>
      <w:numPr>
        <w:numId w:val="1"/>
      </w:numPr>
      <w:spacing w:before="0" w:line="240" w:lineRule="auto"/>
      <w:ind w:left="397" w:hanging="227"/>
      <w:jc w:val="left"/>
    </w:pPr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D49CB"/>
  </w:style>
  <w:style w:type="character" w:customStyle="1" w:styleId="PrzetargipunktyZnak">
    <w:name w:val="Przetargi punkty Znak"/>
    <w:basedOn w:val="AkapitzlistZnak"/>
    <w:link w:val="Przetargipunkty"/>
    <w:rsid w:val="008D49CB"/>
    <w:rPr>
      <w:rFonts w:ascii="Arial" w:hAnsi="Arial" w:cs="Arial"/>
      <w:sz w:val="18"/>
      <w:szCs w:val="18"/>
    </w:rPr>
  </w:style>
  <w:style w:type="paragraph" w:customStyle="1" w:styleId="Przetargisekcje">
    <w:name w:val="Przetargi sekcje"/>
    <w:basedOn w:val="Normalny"/>
    <w:link w:val="PrzetargisekcjeZnak"/>
    <w:qFormat/>
    <w:rsid w:val="005005C4"/>
    <w:pPr>
      <w:spacing w:before="0" w:line="240" w:lineRule="auto"/>
      <w:ind w:left="0" w:right="28" w:firstLine="0"/>
      <w:jc w:val="left"/>
    </w:pPr>
    <w:rPr>
      <w:rFonts w:ascii="Arial" w:eastAsiaTheme="minorEastAsia" w:hAnsi="Arial" w:cs="Arial"/>
      <w:sz w:val="18"/>
      <w:szCs w:val="18"/>
      <w:lang w:eastAsia="pl-PL"/>
    </w:rPr>
  </w:style>
  <w:style w:type="paragraph" w:customStyle="1" w:styleId="Przetargipierwszywiersz">
    <w:name w:val="Przetargi pierwszy wiersz"/>
    <w:basedOn w:val="Normalny"/>
    <w:link w:val="PrzetargipierwszywierszZnak"/>
    <w:autoRedefine/>
    <w:qFormat/>
    <w:rsid w:val="001B4EDD"/>
    <w:pPr>
      <w:ind w:left="357" w:right="28"/>
      <w:jc w:val="center"/>
    </w:pPr>
    <w:rPr>
      <w:rFonts w:ascii="Arial" w:eastAsia="Arial" w:hAnsi="Arial" w:cs="Arial"/>
      <w:sz w:val="20"/>
      <w:lang w:eastAsia="pl-PL"/>
    </w:rPr>
  </w:style>
  <w:style w:type="character" w:customStyle="1" w:styleId="PrzetargisekcjeZnak">
    <w:name w:val="Przetargi sekcje Znak"/>
    <w:basedOn w:val="Domylnaczcionkaakapitu"/>
    <w:link w:val="Przetargisekcje"/>
    <w:rsid w:val="005005C4"/>
    <w:rPr>
      <w:rFonts w:ascii="Arial" w:eastAsiaTheme="minorEastAsia" w:hAnsi="Arial" w:cs="Arial"/>
      <w:sz w:val="18"/>
      <w:szCs w:val="18"/>
      <w:lang w:eastAsia="pl-PL"/>
    </w:rPr>
  </w:style>
  <w:style w:type="character" w:customStyle="1" w:styleId="PrzetargipierwszywierszZnak">
    <w:name w:val="Przetargi pierwszy wiersz Znak"/>
    <w:basedOn w:val="Domylnaczcionkaakapitu"/>
    <w:link w:val="Przetargipierwszywiersz"/>
    <w:rsid w:val="001B4EDD"/>
    <w:rPr>
      <w:rFonts w:ascii="Arial" w:eastAsia="Arial" w:hAnsi="Arial" w:cs="Arial"/>
      <w:sz w:val="20"/>
      <w:lang w:eastAsia="pl-PL"/>
    </w:rPr>
  </w:style>
  <w:style w:type="table" w:customStyle="1" w:styleId="Przetargi1">
    <w:name w:val="Przetargi1"/>
    <w:basedOn w:val="Standardowy"/>
    <w:uiPriority w:val="99"/>
    <w:rsid w:val="00BD482B"/>
    <w:pPr>
      <w:spacing w:before="20" w:after="20" w:line="240" w:lineRule="auto"/>
      <w:ind w:left="28" w:right="28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rPr>
        <w:rFonts w:ascii="Arial" w:hAnsi="Arial"/>
        <w:b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firstCol">
      <w:rPr>
        <w:rFonts w:ascii="Arial" w:hAnsi="Arial"/>
        <w:b/>
        <w:sz w:val="18"/>
      </w:rPr>
    </w:tblStylePr>
  </w:style>
  <w:style w:type="table" w:styleId="Zwykatabela1">
    <w:name w:val="Plain Table 1"/>
    <w:basedOn w:val="Standardowy"/>
    <w:uiPriority w:val="41"/>
    <w:rsid w:val="004764D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fontstyle01">
    <w:name w:val="fontstyle01"/>
    <w:basedOn w:val="Domylnaczcionkaakapitu"/>
    <w:rsid w:val="005229C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5229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E94315"/>
    <w:pPr>
      <w:suppressAutoHyphens/>
      <w:spacing w:before="0"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94315"/>
  </w:style>
  <w:style w:type="paragraph" w:styleId="Tytu">
    <w:name w:val="Title"/>
    <w:basedOn w:val="Normalny"/>
    <w:link w:val="TytuZnak"/>
    <w:uiPriority w:val="10"/>
    <w:qFormat/>
    <w:rsid w:val="00E94315"/>
    <w:pPr>
      <w:widowControl w:val="0"/>
      <w:autoSpaceDE w:val="0"/>
      <w:autoSpaceDN w:val="0"/>
      <w:spacing w:before="206" w:line="240" w:lineRule="auto"/>
      <w:ind w:left="236" w:right="99" w:firstLine="0"/>
      <w:jc w:val="left"/>
    </w:pPr>
    <w:rPr>
      <w:rFonts w:ascii="Calibri" w:eastAsia="Calibri" w:hAnsi="Calibri" w:cs="Calibri"/>
      <w:b/>
      <w:bCs/>
    </w:rPr>
  </w:style>
  <w:style w:type="character" w:customStyle="1" w:styleId="TytuZnak">
    <w:name w:val="Tytuł Znak"/>
    <w:basedOn w:val="Domylnaczcionkaakapitu"/>
    <w:link w:val="Tytu"/>
    <w:uiPriority w:val="10"/>
    <w:rsid w:val="00E94315"/>
    <w:rPr>
      <w:rFonts w:ascii="Calibri" w:eastAsia="Calibri" w:hAnsi="Calibri" w:cs="Calibri"/>
      <w:b/>
      <w:bCs/>
    </w:rPr>
  </w:style>
  <w:style w:type="paragraph" w:customStyle="1" w:styleId="TableParagraph">
    <w:name w:val="Table Paragraph"/>
    <w:basedOn w:val="Normalny"/>
    <w:uiPriority w:val="1"/>
    <w:qFormat/>
    <w:rsid w:val="00E94315"/>
    <w:pPr>
      <w:widowControl w:val="0"/>
      <w:autoSpaceDE w:val="0"/>
      <w:autoSpaceDN w:val="0"/>
      <w:spacing w:before="0" w:line="240" w:lineRule="auto"/>
      <w:ind w:left="501" w:firstLine="0"/>
      <w:jc w:val="left"/>
    </w:pPr>
    <w:rPr>
      <w:rFonts w:ascii="Arial" w:eastAsia="Arial" w:hAnsi="Arial" w:cs="Arial"/>
    </w:rPr>
  </w:style>
  <w:style w:type="table" w:customStyle="1" w:styleId="TableNormal">
    <w:name w:val="Table Normal"/>
    <w:uiPriority w:val="2"/>
    <w:semiHidden/>
    <w:qFormat/>
    <w:rsid w:val="00E9431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bject">
    <w:name w:val="object"/>
    <w:basedOn w:val="Domylnaczcionkaakapitu"/>
    <w:rsid w:val="005C0F10"/>
  </w:style>
  <w:style w:type="character" w:customStyle="1" w:styleId="Nagwek3Znak">
    <w:name w:val="Nagłówek 3 Znak"/>
    <w:basedOn w:val="Domylnaczcionkaakapitu"/>
    <w:link w:val="Nagwek3"/>
    <w:uiPriority w:val="9"/>
    <w:rsid w:val="00044A0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ttribute-name">
    <w:name w:val="attribute-name"/>
    <w:basedOn w:val="Domylnaczcionkaakapitu"/>
    <w:rsid w:val="009961E8"/>
  </w:style>
  <w:style w:type="character" w:customStyle="1" w:styleId="attribute-value">
    <w:name w:val="attribute-value"/>
    <w:basedOn w:val="Domylnaczcionkaakapitu"/>
    <w:rsid w:val="009961E8"/>
  </w:style>
  <w:style w:type="character" w:customStyle="1" w:styleId="Nagwek1Znak">
    <w:name w:val="Nagłówek 1 Znak"/>
    <w:basedOn w:val="Domylnaczcionkaakapitu"/>
    <w:link w:val="Nagwek1"/>
    <w:uiPriority w:val="9"/>
    <w:rsid w:val="00267E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59"/>
    <w:rsid w:val="002D0FEB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D0FEB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D0FEB"/>
    <w:pPr>
      <w:suppressAutoHyphens/>
      <w:spacing w:after="0" w:line="240" w:lineRule="auto"/>
      <w:jc w:val="both"/>
    </w:pPr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D0FEB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610ED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28F9"/>
    <w:rPr>
      <w:color w:val="0563C1" w:themeColor="hyperlink"/>
      <w:u w:val="single"/>
    </w:rPr>
  </w:style>
  <w:style w:type="table" w:customStyle="1" w:styleId="Tabela-Siatka6">
    <w:name w:val="Tabela - Siatka6"/>
    <w:basedOn w:val="Standardowy"/>
    <w:next w:val="Tabela-Siatka"/>
    <w:uiPriority w:val="59"/>
    <w:rsid w:val="001F28F9"/>
    <w:pPr>
      <w:suppressAutoHyphens/>
      <w:spacing w:after="0" w:line="240" w:lineRule="auto"/>
      <w:jc w:val="both"/>
    </w:pPr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1F28F9"/>
    <w:pPr>
      <w:spacing w:after="0" w:line="240" w:lineRule="auto"/>
      <w:ind w:left="714" w:hanging="357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1F28F9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F28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11C27-A4A9-4615-91D5-BBA4B75A4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33</Pages>
  <Words>5981</Words>
  <Characters>35892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Malecha</dc:creator>
  <cp:keywords/>
  <dc:description/>
  <cp:lastModifiedBy>Magdalena Kominek</cp:lastModifiedBy>
  <cp:revision>129</cp:revision>
  <dcterms:created xsi:type="dcterms:W3CDTF">2025-03-31T08:47:00Z</dcterms:created>
  <dcterms:modified xsi:type="dcterms:W3CDTF">2025-11-17T11:37:00Z</dcterms:modified>
</cp:coreProperties>
</file>